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41F43F74"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C3441">
        <w:t>.2725</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52331CBB" w:rsidR="00DD1320" w:rsidRPr="007461A4" w:rsidRDefault="00A91140" w:rsidP="00BC0F70">
      <w:pPr>
        <w:pStyle w:val="Loendilik"/>
        <w:numPr>
          <w:ilvl w:val="1"/>
          <w:numId w:val="3"/>
        </w:numPr>
        <w:tabs>
          <w:tab w:val="left" w:pos="-7371"/>
          <w:tab w:val="left" w:pos="426"/>
        </w:tabs>
        <w:ind w:left="0" w:firstLine="0"/>
        <w:jc w:val="both"/>
      </w:pPr>
      <w:r w:rsidRPr="00293C40">
        <w:t xml:space="preserve">Hanke </w:t>
      </w:r>
      <w:r w:rsidRPr="00DA2C8A">
        <w:t xml:space="preserve">nimetus: </w:t>
      </w:r>
      <w:r w:rsidR="00F233EE" w:rsidRPr="00F233EE">
        <w:rPr>
          <w:bCs/>
        </w:rPr>
        <w:t>Piiri tee rekonstrueerimine ja Vahuri tee ehitamine</w:t>
      </w:r>
    </w:p>
    <w:p w14:paraId="4CE4C9BA" w14:textId="0F2FFE0A" w:rsidR="00C62AB9" w:rsidRPr="00C62AB9" w:rsidRDefault="00A91140" w:rsidP="00BC0F70">
      <w:pPr>
        <w:pStyle w:val="Loendilik"/>
        <w:numPr>
          <w:ilvl w:val="1"/>
          <w:numId w:val="3"/>
        </w:numPr>
        <w:tabs>
          <w:tab w:val="left" w:pos="426"/>
        </w:tabs>
        <w:ind w:left="567" w:hanging="567"/>
        <w:jc w:val="both"/>
      </w:pPr>
      <w:r w:rsidRPr="00A12046">
        <w:t>Viitenumber</w:t>
      </w:r>
      <w:r w:rsidRPr="001D1791">
        <w:t>:</w:t>
      </w:r>
      <w:r w:rsidR="00C25B28" w:rsidRPr="001D1791">
        <w:t xml:space="preserve"> </w:t>
      </w:r>
      <w:r w:rsidR="00F4435A" w:rsidRPr="00F4435A">
        <w:rPr>
          <w:bCs/>
        </w:rPr>
        <w:t>259558</w:t>
      </w:r>
    </w:p>
    <w:p w14:paraId="21729C8F" w14:textId="09B1B3F9" w:rsidR="00A91140" w:rsidRPr="00293C40" w:rsidRDefault="00A91140" w:rsidP="00BC0F70">
      <w:pPr>
        <w:pStyle w:val="Loendilik"/>
        <w:numPr>
          <w:ilvl w:val="1"/>
          <w:numId w:val="3"/>
        </w:numPr>
        <w:tabs>
          <w:tab w:val="left" w:pos="426"/>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rsidP="00BC0F70">
      <w:pPr>
        <w:pStyle w:val="Loendilik"/>
        <w:numPr>
          <w:ilvl w:val="1"/>
          <w:numId w:val="3"/>
        </w:numPr>
        <w:tabs>
          <w:tab w:val="left" w:pos="426"/>
        </w:tabs>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75E86021"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3C7B75">
        <w:rPr>
          <w:bCs/>
        </w:rPr>
        <w:t>hanke</w:t>
      </w:r>
      <w:r w:rsidR="00EE0A35" w:rsidRPr="00711DA4">
        <w:rPr>
          <w:bCs/>
        </w:rPr>
        <w:t xml:space="preserve">lepingu sõlmimine </w:t>
      </w:r>
      <w:r w:rsidR="00F233EE" w:rsidRPr="00F233EE">
        <w:rPr>
          <w:rFonts w:eastAsia="Calibri"/>
          <w:bCs/>
          <w:lang w:eastAsia="en-US"/>
        </w:rPr>
        <w:t>Piiri tee (1,63 km) ja Vahuri tee (1,53 km), mis asuvad Tartu maakonnas, Peipsiääre vallas, Lümati, Piirivarbe ja Punikvere külas</w:t>
      </w:r>
      <w:r w:rsidR="003C7B75">
        <w:rPr>
          <w:rFonts w:eastAsia="Calibri"/>
          <w:bCs/>
          <w:lang w:eastAsia="en-US"/>
        </w:rPr>
        <w:t>,</w:t>
      </w:r>
      <w:r w:rsidR="00F233EE" w:rsidRPr="00F233EE">
        <w:rPr>
          <w:rFonts w:eastAsia="Calibri"/>
          <w:bCs/>
          <w:lang w:eastAsia="en-US"/>
        </w:rPr>
        <w:t xml:space="preserve"> ehitustööde</w:t>
      </w:r>
      <w:r w:rsidR="00EE0A35" w:rsidRPr="00CD4BFE">
        <w:rPr>
          <w:bCs/>
        </w:rPr>
        <w:t xml:space="preserve"> teostamiseks.</w:t>
      </w:r>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4CC3E79"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F233EE" w:rsidRPr="0082170A">
        <w:rPr>
          <w:b/>
          <w:bCs/>
        </w:rPr>
        <w:t>Laanekraav OÜ</w:t>
      </w:r>
      <w:r w:rsidR="00F233EE">
        <w:t xml:space="preserve"> poolt koostatud „Piiri</w:t>
      </w:r>
      <w:r w:rsidR="00F233EE" w:rsidRPr="009F483F">
        <w:t xml:space="preserve"> tee rekonstrueerimi</w:t>
      </w:r>
      <w:r w:rsidR="00F233EE">
        <w:t>s</w:t>
      </w:r>
      <w:r w:rsidR="00F233EE" w:rsidRPr="009F483F">
        <w:t xml:space="preserve">e ja </w:t>
      </w:r>
      <w:r w:rsidR="00F233EE">
        <w:t>Vahuri</w:t>
      </w:r>
      <w:r w:rsidR="00F233EE" w:rsidRPr="009F483F">
        <w:t xml:space="preserve"> tee ehitami</w:t>
      </w:r>
      <w:r w:rsidR="00F233EE">
        <w:t>s</w:t>
      </w:r>
      <w:r w:rsidR="00F233EE" w:rsidRPr="009F483F">
        <w:t xml:space="preserve">e </w:t>
      </w:r>
      <w:r w:rsidR="00F233EE">
        <w:t>projekt“.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6ED2FC02"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F233EE" w:rsidRPr="00896CD4">
        <w:rPr>
          <w:color w:val="000000"/>
        </w:rPr>
        <w:t xml:space="preserve">Rein Kilgi, tel: 5073440, e-mail: </w:t>
      </w:r>
      <w:hyperlink r:id="rId9" w:history="1">
        <w:r w:rsidR="00F233EE" w:rsidRPr="00896CD4">
          <w:rPr>
            <w:rStyle w:val="Hperlink"/>
          </w:rPr>
          <w:t>rein.kilgi@rmk.ee</w:t>
        </w:r>
      </w:hyperlink>
      <w:r w:rsidR="00F233EE" w:rsidRPr="001F004C">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47EC7119" w14:textId="3F643FC9" w:rsidR="008709F9" w:rsidRDefault="00664C0C" w:rsidP="00664C0C">
      <w:pPr>
        <w:jc w:val="both"/>
      </w:pPr>
      <w:r>
        <w:t xml:space="preserve">5.1. </w:t>
      </w:r>
      <w:r w:rsidR="00465B96" w:rsidRPr="00465B96">
        <w:t>Pakkuja peab esitama RHS § 90 ko</w:t>
      </w:r>
      <w:r w:rsidR="009C5E36">
        <w:t xml:space="preserve">hase pakkumuse </w:t>
      </w:r>
      <w:r w:rsidR="009C5E36" w:rsidRPr="008709F9">
        <w:rPr>
          <w:b/>
          <w:bCs/>
        </w:rPr>
        <w:t xml:space="preserve">tagatise summas </w:t>
      </w:r>
      <w:r w:rsidR="009F270E">
        <w:rPr>
          <w:b/>
          <w:bCs/>
        </w:rPr>
        <w:t>2</w:t>
      </w:r>
      <w:r w:rsidR="0044438F" w:rsidRPr="008709F9">
        <w:rPr>
          <w:b/>
          <w:bCs/>
        </w:rPr>
        <w:t>0</w:t>
      </w:r>
      <w:r w:rsidR="00465B96" w:rsidRPr="008709F9">
        <w:rPr>
          <w:b/>
          <w:bCs/>
        </w:rPr>
        <w:t xml:space="preserve">00 </w:t>
      </w:r>
      <w:r w:rsidR="008709F9" w:rsidRPr="008709F9">
        <w:rPr>
          <w:b/>
          <w:bCs/>
        </w:rPr>
        <w:t>eurot</w:t>
      </w:r>
      <w:r w:rsidR="00465B96" w:rsidRPr="008709F9">
        <w:rPr>
          <w:b/>
          <w:bCs/>
        </w:rPr>
        <w:t>,</w:t>
      </w:r>
      <w:r w:rsidR="00465B96" w:rsidRPr="00465B96">
        <w:t xml:space="preserve"> kas:  </w:t>
      </w:r>
    </w:p>
    <w:p w14:paraId="75653262" w14:textId="5EA1E95B" w:rsidR="00664C0C" w:rsidRDefault="00664C0C" w:rsidP="00664C0C">
      <w:pPr>
        <w:jc w:val="both"/>
      </w:pP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F233EE" w:rsidRPr="00E42E57">
        <w:rPr>
          <w:bCs/>
          <w:i/>
        </w:rPr>
        <w:t>Piiri tee rekonstrueerimine ja Vahuri tee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4577479" w14:textId="5C7D3696" w:rsidR="00F233EE" w:rsidRPr="009B3203" w:rsidRDefault="00F233EE" w:rsidP="00F233EE">
      <w:pPr>
        <w:suppressAutoHyphens w:val="0"/>
        <w:autoSpaceDE w:val="0"/>
        <w:autoSpaceDN w:val="0"/>
        <w:adjustRightInd w:val="0"/>
        <w:jc w:val="both"/>
        <w:rPr>
          <w:rFonts w:eastAsia="Calibri"/>
          <w:bCs/>
          <w:lang w:eastAsia="en-US"/>
        </w:rPr>
      </w:pPr>
      <w:r w:rsidRPr="009B3203">
        <w:rPr>
          <w:rFonts w:eastAsia="Calibri"/>
          <w:bCs/>
          <w:lang w:eastAsia="en-US"/>
        </w:rPr>
        <w:t>Piiri tee (1,63 km) ja Vahuri tee (1,53 km)</w:t>
      </w:r>
      <w:r w:rsidR="00704514">
        <w:rPr>
          <w:rFonts w:eastAsia="Calibri"/>
          <w:bCs/>
          <w:lang w:eastAsia="en-US"/>
        </w:rPr>
        <w:t xml:space="preserve"> </w:t>
      </w:r>
      <w:r w:rsidRPr="009B3203">
        <w:rPr>
          <w:rFonts w:eastAsia="Calibri"/>
          <w:bCs/>
          <w:lang w:eastAsia="en-US"/>
        </w:rPr>
        <w:t>asuvad Tartu maakonnas, Peipsiääre vallas, Lümati, Piirivarbe ja Punikvere külas RMK katastriüksustel 57601:002:0188; 57601:002:0680 ja 57602:002:0990.</w:t>
      </w:r>
    </w:p>
    <w:p w14:paraId="6A1C2B8F" w14:textId="77777777" w:rsidR="00F233EE" w:rsidRPr="009B3203" w:rsidRDefault="00F233EE" w:rsidP="00F233EE">
      <w:pPr>
        <w:suppressAutoHyphens w:val="0"/>
        <w:autoSpaceDE w:val="0"/>
        <w:autoSpaceDN w:val="0"/>
        <w:adjustRightInd w:val="0"/>
        <w:jc w:val="both"/>
        <w:rPr>
          <w:bCs/>
        </w:rPr>
      </w:pPr>
      <w:r w:rsidRPr="009B3203">
        <w:rPr>
          <w:bCs/>
        </w:rPr>
        <w:t xml:space="preserve">Juurdepääs on tagatud Piiri teele (14101) Saare - Pala - Kodavere teelt (km 18,778) ja Vahuri teele (14106) Ranna - Kääpa teelt (km 4,212) algavate ristumiskohtade kaudu. </w:t>
      </w:r>
    </w:p>
    <w:p w14:paraId="55BFF27A" w14:textId="77777777" w:rsidR="00F233EE" w:rsidRPr="009B3203" w:rsidRDefault="00F233EE" w:rsidP="00F233EE">
      <w:pPr>
        <w:suppressAutoHyphens w:val="0"/>
        <w:autoSpaceDE w:val="0"/>
        <w:autoSpaceDN w:val="0"/>
        <w:adjustRightInd w:val="0"/>
        <w:jc w:val="both"/>
        <w:rPr>
          <w:lang w:eastAsia="et-EE"/>
        </w:rPr>
      </w:pPr>
      <w:r w:rsidRPr="009B3203">
        <w:rPr>
          <w:lang w:eastAsia="et-EE"/>
        </w:rPr>
        <w:t xml:space="preserve">Vajalikud raietööd on RMK poolt enamuses osas tehtud. </w:t>
      </w:r>
      <w:r w:rsidRPr="009B3203">
        <w:rPr>
          <w:b/>
          <w:bCs/>
          <w:lang w:eastAsia="et-EE"/>
        </w:rPr>
        <w:t>Hinnanguliselt on jäänud tegemata raieid 50 tm ulatuses, mis tuleb te</w:t>
      </w:r>
      <w:r>
        <w:rPr>
          <w:b/>
          <w:bCs/>
          <w:lang w:eastAsia="et-EE"/>
        </w:rPr>
        <w:t>h</w:t>
      </w:r>
      <w:r w:rsidRPr="009B3203">
        <w:rPr>
          <w:b/>
          <w:bCs/>
          <w:lang w:eastAsia="et-EE"/>
        </w:rPr>
        <w:t>a ehituse töövõtjal.</w:t>
      </w:r>
      <w:r w:rsidRPr="009B3203">
        <w:rPr>
          <w:lang w:eastAsia="et-EE"/>
        </w:rPr>
        <w:t xml:space="preserve"> 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p>
    <w:p w14:paraId="3FC610E1" w14:textId="77777777" w:rsidR="00F233EE" w:rsidRDefault="00F233EE" w:rsidP="00F233EE">
      <w:pPr>
        <w:suppressAutoHyphens w:val="0"/>
        <w:autoSpaceDE w:val="0"/>
        <w:autoSpaceDN w:val="0"/>
        <w:adjustRightInd w:val="0"/>
        <w:jc w:val="both"/>
        <w:rPr>
          <w:bCs/>
        </w:rPr>
      </w:pPr>
      <w:r w:rsidRPr="009B3203">
        <w:rPr>
          <w:bCs/>
        </w:rPr>
        <w:t xml:space="preserve">Edasi tuleb teostada kändude juurimine ja freesimine (6,38 ha). </w:t>
      </w:r>
      <w:r w:rsidRPr="009A77D3">
        <w:rPr>
          <w:bCs/>
        </w:rPr>
        <w:t>Kännud juuritakse või freesitakse kogu trasside ulatuses sealt, kus kasvab tihe võsa ja peenmets ning mets. 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Juuritud kännud ja väljatulnud kivid tuleb paigutada trassi äärde nii, et ei tekiks katkematut valli, vahe tuleb jätta iga 25m tagant. Sette võib paigutada ka olemasoleva mulde taha, kuid see peab jääma sellest madalamale. Kraavitrasside mulded tuleb tasandada siledaks, liiklust võimaldavaks muldeks. Kivide, kändude ja puidu asetamine kraavide mulletesse on keelatud. 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Kraavi teepoolsed perved peavad olema töödeldud tasemel, mis võimaldab mehhaniseeritud hooldust.</w:t>
      </w:r>
    </w:p>
    <w:p w14:paraId="2C826A6C" w14:textId="77777777" w:rsidR="00F233EE" w:rsidRPr="00E42E57" w:rsidRDefault="00F233EE" w:rsidP="00F233EE">
      <w:pPr>
        <w:suppressAutoHyphens w:val="0"/>
        <w:autoSpaceDE w:val="0"/>
        <w:autoSpaceDN w:val="0"/>
        <w:adjustRightInd w:val="0"/>
        <w:jc w:val="both"/>
        <w:rPr>
          <w:highlight w:val="yellow"/>
        </w:rPr>
      </w:pPr>
      <w:r w:rsidRPr="009A77D3">
        <w:rPr>
          <w:bCs/>
        </w:rPr>
        <w:lastRenderedPageBreak/>
        <w:t>Enne kraavide setetest puhastamist tuleb Kadrina ojalt ja Koobamäe peakraavilt eemaldada voolutakistused ja koprapaisud (2tk+1tk). Likvideeritud koprapaisu materjali peab paigaldama veejuhtme servast vähemalt 5 m kaugusele juhul, kui materjal ei sega maa kasutamist või ära vedama. Koprapaisude lammutamise ja kaevetööde vahele peaks jääma piisavalt pikk periood, mille käigus leondunud pinnas saaks vabaneda liigsest veest ja saavutada stabiilsuse.</w:t>
      </w:r>
      <w:r w:rsidRPr="00E42E57">
        <w:rPr>
          <w:bCs/>
          <w:highlight w:val="yellow"/>
        </w:rPr>
        <w:t xml:space="preserve"> </w:t>
      </w:r>
    </w:p>
    <w:p w14:paraId="22396D2E" w14:textId="77777777" w:rsidR="00F233EE" w:rsidRPr="00B147A4" w:rsidRDefault="00F233EE" w:rsidP="00F233EE">
      <w:pPr>
        <w:suppressAutoHyphens w:val="0"/>
        <w:autoSpaceDE w:val="0"/>
        <w:autoSpaceDN w:val="0"/>
        <w:adjustRightInd w:val="0"/>
        <w:jc w:val="both"/>
      </w:pPr>
      <w:r w:rsidRPr="00B147A4">
        <w:t xml:space="preserve">Rekonstrueeritava Piiri tee truup T/3-2 on 40PT10, mida on vaja pikendada 2m võrra. T/2-T/6 ja T/17 on ehitatavad mahasõidu- ja äravoolutruubid. Ehitataval Vahuri tee truup T/7 (50PT6) on vaja pikendada 4m võrra ning korrigeerida truubi paigaldussügavust -20cm võrra, ette on nähtud ka uue KOK otsaku ehitus. Truubid T/8-T/16 on ehitatavad mahasõidu- või äravoolutruubid. Riigipoolt hooldataval Kadrina ojal paiknev truup T/1 on amortiseerunud ning vajab rekonstrueerimist. Olemasolev truup 100B10BET </w:t>
      </w:r>
      <w:r>
        <w:t xml:space="preserve">asendatakse </w:t>
      </w:r>
      <w:r w:rsidRPr="00290211">
        <w:t>Di1400mm ja pikkusega 18m</w:t>
      </w:r>
      <w:r>
        <w:t xml:space="preserve"> plasttruubiga.</w:t>
      </w:r>
      <w:r w:rsidRPr="00290211">
        <w:t xml:space="preserve"> Plasttruubile on ettenähtud ehitada alus, mis koosneb järgnevatest kihtidest: 20cm liiv +geotekstiil (Deklareeritud tõmbetugevus MD/CMD ≥20 kN/m, 5,0 m lai , mittekootud) +25cm killustik f.16-32mm</w:t>
      </w:r>
      <w:r>
        <w:t xml:space="preserve">. </w:t>
      </w:r>
      <w:r w:rsidRPr="00290211">
        <w:t>Plasttruubitorud peavad vastama ringjäikusele SN8, ISO 9969 ja olema seest siledaseinalised.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Kokku rekonstrueeritakse 3 tk, ehitatakse 15 tk</w:t>
      </w:r>
      <w:r>
        <w:t xml:space="preserve"> lisaks ka </w:t>
      </w:r>
      <w:r w:rsidRPr="00290211">
        <w:t>üks veeviimar (30PT12) Piiri teele pk.3.</w:t>
      </w:r>
      <w:r>
        <w:t xml:space="preserve"> </w:t>
      </w:r>
      <w:r w:rsidRPr="00290211">
        <w:t xml:space="preserve">Kõikidele </w:t>
      </w:r>
      <w:r w:rsidRPr="0061265A">
        <w:t xml:space="preserve">truupidele on ette nähtud ehitada otsakutele kindlustised järgnevate tüüpotsakutega: Kokku rajatakse 11 mattotsakutega (MAO) ja 7 kiviotsakut kivikindlustusega (KOK) plasttruupi. Otsakute rajamiseks truupidele tuleb kasutada nõlvust 1:1,5 ning järgida vastavaid tüüpjooniseid väljaandest „Maaparandusrajatiste tüüpjoonised“ (Tallinn 2013). </w:t>
      </w:r>
    </w:p>
    <w:p w14:paraId="101E3D2E" w14:textId="77777777" w:rsidR="00F233EE" w:rsidRDefault="00F233EE" w:rsidP="00F233EE">
      <w:pPr>
        <w:suppressAutoHyphens w:val="0"/>
        <w:autoSpaceDE w:val="0"/>
        <w:autoSpaceDN w:val="0"/>
        <w:adjustRightInd w:val="0"/>
        <w:jc w:val="both"/>
      </w:pPr>
      <w:r w:rsidRPr="0061265A">
        <w:rPr>
          <w:b/>
          <w:bCs/>
        </w:rPr>
        <w:t xml:space="preserve">Piiri tee </w:t>
      </w:r>
      <w:r w:rsidRPr="0061265A">
        <w:t xml:space="preserve">(1,63km) </w:t>
      </w:r>
      <w:r>
        <w:t xml:space="preserve">rekonstrueerimine saab alguse Saare-Pala-Kodavere maanteelt (km 18,778) nr.14101 ja lõpeb kvartalil HL476 er.4 kuhu rajatakse T-kujuline tagasipööramise koht. Asfaltkattega mahasõidukoht riigiteelt on rajatakse Teelahendused OÜ poolt koostatud projekti alusel (Töö nr.PP-21-01-02). Teetrass kulgeb vahemikus pk.0-pk.12 mööda olemasolevat tee muldkeha, mille sõiduosa laius on vahemikus 2,5m-3,0m. Teekatendit on lähiminevikus taastatud 10cm purustatud kruusakihiga, milles on löökauke ja pikki roobad (h-5cm). Olemasolev kruusakihi paksus jääb vahemikku 10-20cm. Olemasoleva teemulde laius on 5,0m-6,0m ja teekraavide (02, 301) siseservade kaugus olemasoleva tee teljest 4,0m. Alates pk.12 kulgeb tee trass mööda olemasolevat metsasihti, mis on roopasse sõidetud. Teekraavid (301) ja eesvool (300) on värskelt rekonstrueeritud. Riigipoolt hooldatav eesvool Kadrina oja ei vaja rekonstrueerimist vaid vajab paisutuse likvideerimiseks truubist T/1 voolutakistuste sh. koprapaisude eemaldamist 0,96km ulatuses. </w:t>
      </w:r>
    </w:p>
    <w:p w14:paraId="731DBB6A" w14:textId="77777777" w:rsidR="00F233EE" w:rsidRDefault="00F233EE" w:rsidP="00F233EE">
      <w:pPr>
        <w:suppressAutoHyphens w:val="0"/>
        <w:autoSpaceDE w:val="0"/>
        <w:autoSpaceDN w:val="0"/>
        <w:adjustRightInd w:val="0"/>
        <w:jc w:val="both"/>
      </w:pPr>
      <w:r>
        <w:t xml:space="preserve">Piiri tee telje asukoht ei muutu, rekonstrueeritud tee jääb kopeerima olemasolevat telge. Vahemikus pk.5-pk.6 peab tee jääma Halliku metskond 41 katastriüksusele. Edro kü. piiritähised on looduses nähtavad ning tähistatud. Olemasolevate kraavide (301) ja ehitatavate teekraavide (03, 04, 05 ja 06) siseservade vahekaugus peab jääma 8,0m, mis võimaldaks vahemikus pk.12-pk.16 teemulde parameetritega 6,0/7,5 H-50cm rajamist. Tee- ja rajatiste muldkeha rajatakse teekraavidest saadavast pinnasest, muldesse sobimatu huumuspinnas paigaldatakse metsapoolsesse serva ning tasandatakse. Vahemikus pk.4-pk.12 tuleb samuti olemasolevat tee muldkeha laiendada kr. 03 ja 05 saadava pinnasega. Vahemikus pk.0-pk.4 tuleb teealust tõsta juurde veetavast looduslikust kruusast tõstetud aluse pealt laius peab olema vähemalt 6,0m. Olemasolev alus on vaja tasandada, laiendada, paigaldada geotekstiil pinnase segunemise vältimiseks ning ehitada teekatend. Teekatend on rajatakse kahes osas pk.+30-pk.12 </w:t>
      </w:r>
      <w:bookmarkStart w:id="0" w:name="_Hlk94787141"/>
      <w:r>
        <w:t>pealt laius 4,5m katte a</w:t>
      </w:r>
      <w:bookmarkEnd w:id="0"/>
      <w:r w:rsidRPr="00AA74A1">
        <w:t xml:space="preserve">lumine kiht sorteeritud kruusast positsioon nr 4 </w:t>
      </w:r>
      <w:r>
        <w:t>2</w:t>
      </w:r>
      <w:r w:rsidRPr="00AA74A1">
        <w:t>0cm, ülemine kiht purustatud kruusast positsioon nr 6</w:t>
      </w:r>
      <w:r>
        <w:t xml:space="preserve"> geotekstiilile ja pk.12-pk.16 </w:t>
      </w:r>
      <w:r w:rsidRPr="00AA74A1">
        <w:t xml:space="preserve">pealt laius 4,5m katte </w:t>
      </w:r>
      <w:r w:rsidRPr="00AA74A1">
        <w:lastRenderedPageBreak/>
        <w:t>alumine kiht sorteeritud kruusast positsioon nr 4 30cm, ülemine kiht purustatud kruusast positsioon nr 6 10cm</w:t>
      </w:r>
      <w:r>
        <w:t xml:space="preserve"> </w:t>
      </w:r>
      <w:bookmarkStart w:id="1" w:name="_Hlk94788284"/>
      <w:r>
        <w:t xml:space="preserve">geotekstiilile. Geotekstiili peab olema </w:t>
      </w:r>
      <w:r w:rsidRPr="00A6147A">
        <w:t>(Deklareeritud tõmbetugevus MD/CMD ≥20 kN/m, 5,0 m lai , mittekootud)</w:t>
      </w:r>
      <w:r>
        <w:t>.</w:t>
      </w:r>
      <w:bookmarkEnd w:id="1"/>
      <w:r>
        <w:t xml:space="preserve"> Mahasõidukohad on rajatakse M3 L-10m ja R-10m ja T kujuline tagasipööramisekoht TP-T R-17,75/20m, haarade pikkusega 50m. Mahasõidukohad M3 on rajatakse ilma kulumkihita (sh. ka pk.16 Suve kü-le). Asfaltkattega mahasõidukoht (14101) Saare - Pala - Kodavere maanteelt on rajatakse OÜ Teelahendused poolt koostatud projekti alusel.</w:t>
      </w:r>
    </w:p>
    <w:p w14:paraId="56ABCA11" w14:textId="77777777" w:rsidR="00F233EE" w:rsidRPr="00C36177" w:rsidRDefault="00F233EE" w:rsidP="00F233EE">
      <w:pPr>
        <w:suppressAutoHyphens w:val="0"/>
        <w:autoSpaceDE w:val="0"/>
        <w:autoSpaceDN w:val="0"/>
        <w:adjustRightInd w:val="0"/>
        <w:jc w:val="both"/>
      </w:pPr>
      <w:r w:rsidRPr="00F179C8">
        <w:rPr>
          <w:b/>
          <w:bCs/>
        </w:rPr>
        <w:t xml:space="preserve">Vahuri tee </w:t>
      </w:r>
      <w:r w:rsidRPr="00F179C8">
        <w:t xml:space="preserve">(1,53km) </w:t>
      </w:r>
      <w:r>
        <w:t xml:space="preserve">saab alguse (14106) Ranna-Kääpa teelt (km 4,212) kuhu rajatakse Maanteeameti nõuetele vastav mahasõidukoht. Tee lõpeb kvartalil HL310 er.1 kuhu rajatakse tagasipööramise koht. Tegemist on uue ehitatava tee, mis kulgeb mööda kvartali HL310 lõunaserva ja mööda kvartali HL309 sihti mööda. Teetrass paikneb vahemikus pk.8-pk.14 ilma äravooluta sulglohus, mille tõttu on alal liigniiskuse tunnused. Pk.9 on maapinnal paiknevaid kive läbimõõduga alates 30cm. Kivid on vaja likvideerida ning koondada teetrassilt enne kraavide ja tee muldkeha rajamist. Olemasolevat trassi vahemikus pk.0-pk.14 ei ole, ehitatava tee trass kulgeb mööda puittaimestikuga kaetud RMK ja eramaade piiri. Teetrass kulgeb valdavalt mööda mineraalpinnaseid va. vahemikus pk.+30-pk.1+64 läbib tee õhukest turbaala (kihi paksus 40-60cm). Äravoolukraav 08 on täielikult amortiseerunud ning maapinnal vaevu märgatav veejuhe, mis suubub truubi T/7 (50PT6) kaudu riigieesvoolu Koobamäe peakraavi. Koobamäe peakraavilt tuleb eemaldada voolutakistused ja 1 koprapais, mis tekitasid paisutuse truubis T/7 (kr.50, 94). Truup T/7 tuleb rekonstrueerida st. paigaldada 20cm sügavamale ja pikendada 4m võrra. Teekraav 14 ja äravoolukraav 13 on amortiseerunud ning tuleb rekonstrueerida. Äravoolukraav 13 tuleb rekonstrueerida kvartalite HL311 ja HL312 piiril kuni pk.0 (752m).  Peale tööde teostamist Elle katastriüksusel (T/7) tuleb ligipääsutee Songru kü-le taastada endises mahus, vajadusel täita tekkinud rööpad purustatud kruusaga. Ehitatavate teekraavide (09, 10, 11, 12) ja nõvadest (15, 16) saadavast pinnasest tuleb ehitada tee muldkeha. Teekraavid tuleb ehitada siseservade vahekaugusega min.8m, millele ehitatakse muldkeha H 30-50cm pealt laiusega 6,0m. Enne kraavide kaevamist peab olema teetrass kogu ulatuses juuritud ja kivid, mis segavad teemulde ehitust koondatud. Pk.2 ja pk.14 rajatakse tee sisekurvidesse kaks 2,5m laiust laiendit st. vahemikus pk.1+52-pk.1+76 ja 12+75-pl.12+99 on teekatte pealt laius 7,0m. Pk.7-pk.8A vahel paiknev maapinna kõrgem ala tuleb madalamaks kaevata. Mahakaevatud pinnase saab ära kasutada tee ja rajatiste mullete </w:t>
      </w:r>
      <w:r w:rsidRPr="00C36177">
        <w:t xml:space="preserve">ehitusel. </w:t>
      </w:r>
    </w:p>
    <w:p w14:paraId="1773D20F" w14:textId="77777777" w:rsidR="00F233EE" w:rsidRPr="00C36177" w:rsidRDefault="00F233EE" w:rsidP="00F233EE">
      <w:pPr>
        <w:suppressAutoHyphens w:val="0"/>
        <w:autoSpaceDE w:val="0"/>
        <w:autoSpaceDN w:val="0"/>
        <w:adjustRightInd w:val="0"/>
        <w:jc w:val="both"/>
      </w:pPr>
      <w:r w:rsidRPr="00C36177">
        <w:t>Pk.3 - pk.7 ja pk.12A - pk.14 tuleb teekraavide nõlvasid kindlustada geotekstiilile paigaldatava killustikuga vastavalt tüüpjoonisele Tallinn 2019 joonis 1.2 (tüüp Kkl).</w:t>
      </w:r>
    </w:p>
    <w:p w14:paraId="514E41CB" w14:textId="77777777" w:rsidR="00F233EE" w:rsidRPr="00C36177" w:rsidRDefault="00F233EE" w:rsidP="00F233EE">
      <w:pPr>
        <w:suppressAutoHyphens w:val="0"/>
        <w:autoSpaceDE w:val="0"/>
        <w:autoSpaceDN w:val="0"/>
        <w:adjustRightInd w:val="0"/>
        <w:jc w:val="both"/>
      </w:pPr>
      <w:r w:rsidRPr="00C36177">
        <w:t>Ehitatavale Vahuri teele rajatakse kahekihiline kruuskatend. Alumine kiht sorteeritud kruusast positsioon nr 4 30cm, ülemine kiht purustatud kruusast positsioon nr 6 10cm geotekstiilile. Geotekstiili peab olema (Deklareeritud tõmbetugevus MD/CMD ≥20 kN/m, 5,0 m lai , mittekootud). Tee kruuskatte laius on 4,5m.</w:t>
      </w:r>
    </w:p>
    <w:p w14:paraId="423EF95D" w14:textId="77777777" w:rsidR="00F233EE" w:rsidRDefault="00F233EE" w:rsidP="00F233EE">
      <w:pPr>
        <w:suppressAutoHyphens w:val="0"/>
        <w:autoSpaceDE w:val="0"/>
        <w:autoSpaceDN w:val="0"/>
        <w:adjustRightInd w:val="0"/>
        <w:jc w:val="both"/>
      </w:pPr>
      <w:r w:rsidRPr="00C36177">
        <w:t>Mahasõidukohad M1 R-10 L-20m kurvidele pk.2</w:t>
      </w:r>
      <w:r>
        <w:t xml:space="preserve"> ja pk.14 ja üks Lemke ja Metsavenna kü. piirile. Mahasõidukohad M3 R-10 ja L-10 ja T kujuline tagasipööramise koht TP-T R-17,75/20 haarade pikkusega 30m. Mahasõidukohad M1 ja M3 rajatakse ilma kulumkihita 40cm sorteeritud kruusast positsioon nr </w:t>
      </w:r>
      <w:r w:rsidRPr="00274A52">
        <w:t xml:space="preserve">4. Kruuskattega mahasõidukoht (14106) Ranna - Kääpa teelt 4,21km rajatakse OÜ Teelahendus poolt koostatud projekti alusel.  </w:t>
      </w:r>
    </w:p>
    <w:p w14:paraId="04F13EDA" w14:textId="77777777" w:rsidR="00F233EE" w:rsidRPr="00E42E57" w:rsidRDefault="00F233EE" w:rsidP="00F233EE">
      <w:pPr>
        <w:suppressAutoHyphens w:val="0"/>
        <w:autoSpaceDE w:val="0"/>
        <w:autoSpaceDN w:val="0"/>
        <w:adjustRightInd w:val="0"/>
        <w:jc w:val="both"/>
        <w:rPr>
          <w:highlight w:val="yellow"/>
        </w:rPr>
      </w:pPr>
    </w:p>
    <w:p w14:paraId="3604F169" w14:textId="77777777" w:rsidR="00F233EE" w:rsidRPr="00D7721C" w:rsidRDefault="00F233EE" w:rsidP="00F233EE">
      <w:pPr>
        <w:suppressAutoHyphens w:val="0"/>
        <w:autoSpaceDE w:val="0"/>
        <w:autoSpaceDN w:val="0"/>
        <w:adjustRightInd w:val="0"/>
        <w:jc w:val="both"/>
      </w:pPr>
      <w:r w:rsidRPr="00F62A09">
        <w:t xml:space="preserve">Mahasõidukohad riigiteelt nr 14101 Saare - Pala - Kodavere km 18,778 ja Piiri teele ning riigiteelt nr 14106 Ranna - Kääpa km 4,212 ja Vahuri teele ehitatakse vastavalt Teedelahendused OÜ projekti „Tartu maakonnas Peipsiääre vallas Piirivarbe külas, Riigitee </w:t>
      </w:r>
      <w:r w:rsidRPr="00D7721C">
        <w:t xml:space="preserve">14101 Saare-Pala-Kodavere km 18,778 ja Piiri tee ning Lümati külas, Riigitee 14106 Ranna-Kääpa km 4,212 ja Vahuri tee ristumiskohtade rekonstrueerimise põhiprojekt“ (töö nr. PP-21-01-02). </w:t>
      </w:r>
    </w:p>
    <w:p w14:paraId="76AE162B" w14:textId="39082993" w:rsidR="00F233EE" w:rsidRPr="00D7721C" w:rsidRDefault="00F233EE" w:rsidP="00F233EE">
      <w:pPr>
        <w:suppressAutoHyphens w:val="0"/>
        <w:autoSpaceDE w:val="0"/>
        <w:autoSpaceDN w:val="0"/>
        <w:adjustRightInd w:val="0"/>
        <w:jc w:val="both"/>
      </w:pPr>
      <w:r w:rsidRPr="00D7721C">
        <w:lastRenderedPageBreak/>
        <w:t xml:space="preserve">Mahasõiduteede lõikumine riigiteega rajatakse </w:t>
      </w:r>
      <w:r w:rsidRPr="00D7721C">
        <w:rPr>
          <w:lang w:eastAsia="et-EE"/>
        </w:rPr>
        <w:t xml:space="preserve">Piiri teel </w:t>
      </w:r>
      <w:bookmarkStart w:id="2" w:name="_Hlk94789309"/>
      <w:r w:rsidRPr="00D7721C">
        <w:rPr>
          <w:lang w:eastAsia="et-EE"/>
        </w:rPr>
        <w:t>70˚ n</w:t>
      </w:r>
      <w:bookmarkEnd w:id="2"/>
      <w:r w:rsidRPr="00D7721C">
        <w:rPr>
          <w:lang w:eastAsia="et-EE"/>
        </w:rPr>
        <w:t>urga all ja Vahuri teel 70˚ nurga all.</w:t>
      </w:r>
      <w:r w:rsidRPr="00D7721C">
        <w:t xml:space="preserve"> Piiri mahasõidutee rajatakse 18 m ulatuses riigitee katte servast a/b kattega ning edasi 12m kruuskattega. Vahuri mahasõidutee rajatakse 28 m ulatuses riigitee katte servast kruuskattega. Ristumiskohtade pikikalle Piiri teel on 3,0% ja Vahuri teel on 2,5%. A/B kattega juurdepääsuteele on ettenähtud kahepoolse põikkaldega 2,5%-ne a/b kate ning 3,0%-ne kahepoolse põikkaldega kruuskate. Rajatav vertikaallahendus tuleb kokku viidud riigiteel oleva vertikaallahendusega. </w:t>
      </w:r>
    </w:p>
    <w:p w14:paraId="0F956556" w14:textId="77777777" w:rsidR="00F233EE" w:rsidRPr="00D7721C" w:rsidRDefault="00F233EE" w:rsidP="00F233EE">
      <w:pPr>
        <w:suppressAutoHyphens w:val="0"/>
        <w:autoSpaceDE w:val="0"/>
        <w:autoSpaceDN w:val="0"/>
        <w:adjustRightInd w:val="0"/>
        <w:jc w:val="both"/>
      </w:pPr>
      <w:r w:rsidRPr="00D7721C">
        <w:t>Piiri tee A/B kate on järgmine:</w:t>
      </w:r>
    </w:p>
    <w:p w14:paraId="715D5581"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 xml:space="preserve">Tihe asfaltbetoon AC 16 surf </w:t>
      </w:r>
      <w:r w:rsidRPr="00D7721C">
        <w:tab/>
      </w:r>
      <w:r w:rsidRPr="00D7721C">
        <w:tab/>
      </w:r>
      <w:r w:rsidRPr="00D7721C">
        <w:tab/>
        <w:t>h=9cm</w:t>
      </w:r>
    </w:p>
    <w:p w14:paraId="24A617B9"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 xml:space="preserve">Killustikalus kiilumismeetodil fr 32/63 </w:t>
      </w:r>
      <w:r w:rsidRPr="00D7721C">
        <w:tab/>
      </w:r>
      <w:r w:rsidRPr="00D7721C">
        <w:tab/>
        <w:t>h=20cm</w:t>
      </w:r>
    </w:p>
    <w:p w14:paraId="12E8D061"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Geotekstiil (Deklareeritud tõmbetugevus MD/CMD ≥20kN)</w:t>
      </w:r>
    </w:p>
    <w:p w14:paraId="088EC73F"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 xml:space="preserve">Dreenkiht (dreenivus minimaalselt 1m/ööp) </w:t>
      </w:r>
      <w:r w:rsidRPr="00D7721C">
        <w:tab/>
      </w:r>
      <w:bookmarkStart w:id="3" w:name="_Hlk91767606"/>
      <w:r w:rsidRPr="00D7721C">
        <w:t>h=</w:t>
      </w:r>
      <w:r w:rsidRPr="00D7721C">
        <w:rPr>
          <w:vertAlign w:val="subscript"/>
        </w:rPr>
        <w:t>min</w:t>
      </w:r>
      <w:r w:rsidRPr="00D7721C">
        <w:t>20cm</w:t>
      </w:r>
      <w:bookmarkEnd w:id="3"/>
    </w:p>
    <w:p w14:paraId="687E8397"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 xml:space="preserve">Täitepinnas (dreenivus minimaalselt 0,5m/ööp) </w:t>
      </w:r>
      <w:r w:rsidRPr="00D7721C">
        <w:tab/>
        <w:t>h=</w:t>
      </w:r>
      <w:r w:rsidRPr="00D7721C">
        <w:rPr>
          <w:vertAlign w:val="subscript"/>
        </w:rPr>
        <w:t>min</w:t>
      </w:r>
      <w:r w:rsidRPr="00D7721C">
        <w:t>20cm</w:t>
      </w:r>
    </w:p>
    <w:p w14:paraId="588B318A" w14:textId="77777777" w:rsidR="00F233EE" w:rsidRPr="00D7721C" w:rsidRDefault="00F233EE" w:rsidP="00F233EE">
      <w:pPr>
        <w:pStyle w:val="Loendilik"/>
        <w:numPr>
          <w:ilvl w:val="1"/>
          <w:numId w:val="8"/>
        </w:numPr>
        <w:suppressAutoHyphens w:val="0"/>
        <w:autoSpaceDE w:val="0"/>
        <w:autoSpaceDN w:val="0"/>
        <w:adjustRightInd w:val="0"/>
        <w:ind w:left="426" w:firstLine="0"/>
        <w:jc w:val="both"/>
      </w:pPr>
      <w:r w:rsidRPr="00D7721C">
        <w:t>Aluspinnas – liivsavi</w:t>
      </w:r>
    </w:p>
    <w:p w14:paraId="6EF8545F" w14:textId="77777777" w:rsidR="00F233EE" w:rsidRPr="00D7721C" w:rsidRDefault="00F233EE" w:rsidP="00F233EE">
      <w:pPr>
        <w:suppressAutoHyphens w:val="0"/>
        <w:autoSpaceDE w:val="0"/>
        <w:autoSpaceDN w:val="0"/>
        <w:adjustRightInd w:val="0"/>
        <w:jc w:val="both"/>
      </w:pPr>
      <w:r w:rsidRPr="00D7721C">
        <w:t>Vahuri tee juurdepääsutee kruuskate on järgmine:</w:t>
      </w:r>
    </w:p>
    <w:p w14:paraId="47C9A72A" w14:textId="77777777" w:rsidR="00F233EE" w:rsidRPr="00D7721C" w:rsidRDefault="00F233EE" w:rsidP="00F233EE">
      <w:pPr>
        <w:pStyle w:val="Loendilik"/>
        <w:numPr>
          <w:ilvl w:val="1"/>
          <w:numId w:val="9"/>
        </w:numPr>
        <w:suppressAutoHyphens w:val="0"/>
        <w:autoSpaceDE w:val="0"/>
        <w:autoSpaceDN w:val="0"/>
        <w:adjustRightInd w:val="0"/>
        <w:ind w:left="426" w:firstLine="0"/>
        <w:jc w:val="both"/>
      </w:pPr>
      <w:r w:rsidRPr="00D7721C">
        <w:t xml:space="preserve">Purustatud kruus (positsioon nr 6) </w:t>
      </w:r>
      <w:r w:rsidRPr="00D7721C">
        <w:tab/>
      </w:r>
      <w:r w:rsidRPr="00D7721C">
        <w:tab/>
      </w:r>
      <w:r w:rsidRPr="00D7721C">
        <w:tab/>
        <w:t>h=12cm</w:t>
      </w:r>
    </w:p>
    <w:p w14:paraId="1E1ECA68" w14:textId="77777777" w:rsidR="00F233EE" w:rsidRPr="00D7721C" w:rsidRDefault="00F233EE" w:rsidP="00F233EE">
      <w:pPr>
        <w:pStyle w:val="Loendilik"/>
        <w:numPr>
          <w:ilvl w:val="1"/>
          <w:numId w:val="9"/>
        </w:numPr>
        <w:suppressAutoHyphens w:val="0"/>
        <w:autoSpaceDE w:val="0"/>
        <w:autoSpaceDN w:val="0"/>
        <w:adjustRightInd w:val="0"/>
        <w:ind w:left="426" w:firstLine="0"/>
        <w:jc w:val="both"/>
      </w:pPr>
      <w:r w:rsidRPr="00D7721C">
        <w:t xml:space="preserve">Kruusalus sorteeritud kruus (positsioon nr 4) </w:t>
      </w:r>
      <w:r w:rsidRPr="00D7721C">
        <w:tab/>
        <w:t>h=20cm</w:t>
      </w:r>
    </w:p>
    <w:p w14:paraId="1E47AA96" w14:textId="77777777" w:rsidR="00F233EE" w:rsidRPr="00D7721C" w:rsidRDefault="00F233EE" w:rsidP="00F233EE">
      <w:pPr>
        <w:pStyle w:val="Loendilik"/>
        <w:numPr>
          <w:ilvl w:val="1"/>
          <w:numId w:val="9"/>
        </w:numPr>
        <w:suppressAutoHyphens w:val="0"/>
        <w:autoSpaceDE w:val="0"/>
        <w:autoSpaceDN w:val="0"/>
        <w:adjustRightInd w:val="0"/>
        <w:ind w:left="426" w:firstLine="0"/>
        <w:jc w:val="both"/>
      </w:pPr>
      <w:r w:rsidRPr="00D7721C">
        <w:t>Geotekstiil (Deklareeritud tõmbetugevus MD/CMD ≥20kN)</w:t>
      </w:r>
    </w:p>
    <w:p w14:paraId="3E67F5D0" w14:textId="77777777" w:rsidR="00F233EE" w:rsidRPr="00D7721C" w:rsidRDefault="00F233EE" w:rsidP="00F233EE">
      <w:pPr>
        <w:pStyle w:val="Loendilik"/>
        <w:numPr>
          <w:ilvl w:val="1"/>
          <w:numId w:val="9"/>
        </w:numPr>
        <w:suppressAutoHyphens w:val="0"/>
        <w:autoSpaceDE w:val="0"/>
        <w:autoSpaceDN w:val="0"/>
        <w:adjustRightInd w:val="0"/>
        <w:ind w:left="426" w:firstLine="0"/>
        <w:jc w:val="both"/>
      </w:pPr>
      <w:r w:rsidRPr="00D7721C">
        <w:t xml:space="preserve">Täitepinnas (dreenivus minimaalselt 0,5m/ööp) </w:t>
      </w:r>
      <w:r w:rsidRPr="00D7721C">
        <w:tab/>
        <w:t>h=</w:t>
      </w:r>
      <w:bookmarkStart w:id="4" w:name="_Hlk90565513"/>
      <w:r w:rsidRPr="00D7721C">
        <w:rPr>
          <w:vertAlign w:val="subscript"/>
        </w:rPr>
        <w:t>min</w:t>
      </w:r>
      <w:bookmarkEnd w:id="4"/>
      <w:r w:rsidRPr="00D7721C">
        <w:t xml:space="preserve">20cm </w:t>
      </w:r>
    </w:p>
    <w:p w14:paraId="354E04AE" w14:textId="77777777" w:rsidR="00F233EE" w:rsidRDefault="00F233EE" w:rsidP="00F233EE">
      <w:pPr>
        <w:pStyle w:val="Loendilik"/>
        <w:numPr>
          <w:ilvl w:val="1"/>
          <w:numId w:val="9"/>
        </w:numPr>
        <w:suppressAutoHyphens w:val="0"/>
        <w:autoSpaceDE w:val="0"/>
        <w:autoSpaceDN w:val="0"/>
        <w:adjustRightInd w:val="0"/>
        <w:ind w:left="426" w:firstLine="0"/>
        <w:jc w:val="both"/>
      </w:pPr>
      <w:r w:rsidRPr="00D7721C">
        <w:t>Aluspinnas –liiv</w:t>
      </w:r>
    </w:p>
    <w:p w14:paraId="0D165211" w14:textId="77777777" w:rsidR="00F233EE" w:rsidRPr="00D7721C" w:rsidRDefault="00F233EE" w:rsidP="00F233EE">
      <w:pPr>
        <w:suppressAutoHyphens w:val="0"/>
        <w:autoSpaceDE w:val="0"/>
        <w:autoSpaceDN w:val="0"/>
        <w:adjustRightInd w:val="0"/>
        <w:jc w:val="both"/>
      </w:pPr>
      <w:r>
        <w:rPr>
          <w:lang w:eastAsia="et-EE"/>
        </w:rPr>
        <w:t xml:space="preserve">Piiri tee ristumiskoha juures asub olemasolev </w:t>
      </w:r>
      <w:r w:rsidRPr="00D7721C">
        <w:rPr>
          <w:rFonts w:ascii="TimesNewRomanPSMT" w:hAnsi="TimesNewRomanPSMT" w:cs="TimesNewRomanPSMT"/>
          <w:lang w:eastAsia="et-EE"/>
        </w:rPr>
        <w:t>mahasõidu Ø75</w:t>
      </w:r>
      <w:r>
        <w:rPr>
          <w:lang w:eastAsia="et-EE"/>
        </w:rPr>
        <w:t xml:space="preserve">0mm betoontruup </w:t>
      </w:r>
      <w:r w:rsidRPr="00D7721C">
        <w:rPr>
          <w:rFonts w:ascii="TimesNewRomanPSMT" w:hAnsi="TimesNewRomanPSMT" w:cs="TimesNewRomanPSMT"/>
          <w:lang w:eastAsia="et-EE"/>
        </w:rPr>
        <w:t xml:space="preserve">on ettenähtud </w:t>
      </w:r>
      <w:r>
        <w:rPr>
          <w:lang w:eastAsia="et-EE"/>
        </w:rPr>
        <w:t>puhastada.</w:t>
      </w:r>
      <w:r w:rsidRPr="00DD790E">
        <w:t xml:space="preserve"> </w:t>
      </w:r>
      <w:r>
        <w:rPr>
          <w:lang w:eastAsia="et-EE"/>
        </w:rPr>
        <w:t>Piiri mahasõiduteel paikneb olemasolev Telia Eesti AS sidekaablid, mis on ette nähtud kaitsta kaitsetoruga. Kaabli kaitsmisel kasutada 110mm poolitatavat toru. Toru tähistada ca 20...30cm kõrgusel torus märkelindiga ning otsad pallmarkeriga. Toru ümbritseda liivaga. Kaevise tagasitäide tee muldkehas tihendada 20...30cm kihtide kaupa.</w:t>
      </w:r>
    </w:p>
    <w:p w14:paraId="2C571B43" w14:textId="77777777" w:rsidR="00F233EE" w:rsidRPr="00F179C8" w:rsidRDefault="00F233EE" w:rsidP="00F233EE">
      <w:pPr>
        <w:suppressAutoHyphens w:val="0"/>
        <w:autoSpaceDE w:val="0"/>
        <w:autoSpaceDN w:val="0"/>
        <w:adjustRightInd w:val="0"/>
        <w:jc w:val="both"/>
      </w:pPr>
      <w:r w:rsidRPr="00D7721C">
        <w:t>Ristumiskohale paigaldatakse</w:t>
      </w:r>
      <w:r w:rsidRPr="00F179C8">
        <w:t xml:space="preserve"> liiklusmärgid nr 221 "Anna teed" komplekt koos eelteavitusmärgiga 221+811, liiklusmärk nr 644 "Tee nimetus" (2tk) ja liiklusmärk nr 341 "Massipiirang" komplekt koos lisateatetahvliga 891b "Välja arvatud RMK loal".</w:t>
      </w:r>
    </w:p>
    <w:p w14:paraId="24BD9EF3" w14:textId="77777777" w:rsidR="00F233EE" w:rsidRPr="00F179C8" w:rsidRDefault="00F233EE" w:rsidP="00F233EE">
      <w:pPr>
        <w:suppressAutoHyphens w:val="0"/>
        <w:autoSpaceDE w:val="0"/>
        <w:autoSpaceDN w:val="0"/>
        <w:adjustRightInd w:val="0"/>
        <w:jc w:val="both"/>
      </w:pPr>
      <w:r w:rsidRPr="00F179C8">
        <w:t>Ehituse järgselt enne objekti üleandmist tuleb teostad ka objekti teeäärte niitmine rohust min 2m. (P-2m+V-2m).</w:t>
      </w:r>
    </w:p>
    <w:p w14:paraId="69FBDF7A" w14:textId="1987A04E" w:rsidR="002765B1" w:rsidRPr="005F1532" w:rsidRDefault="00F233EE" w:rsidP="00F233EE">
      <w:pPr>
        <w:suppressAutoHyphens w:val="0"/>
        <w:autoSpaceDE w:val="0"/>
        <w:autoSpaceDN w:val="0"/>
        <w:adjustRightInd w:val="0"/>
        <w:jc w:val="both"/>
      </w:pPr>
      <w:r w:rsidRPr="00F179C8">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 </w:t>
      </w:r>
      <w:r w:rsidR="00341B72" w:rsidRPr="005F1532">
        <w:t xml:space="preserve"> </w:t>
      </w:r>
    </w:p>
    <w:p w14:paraId="0D416D71" w14:textId="77777777" w:rsidR="00F1307C" w:rsidRPr="005F1532" w:rsidRDefault="00F1307C" w:rsidP="00741615">
      <w:pPr>
        <w:suppressAutoHyphens w:val="0"/>
        <w:autoSpaceDE w:val="0"/>
        <w:autoSpaceDN w:val="0"/>
        <w:adjustRightInd w:val="0"/>
        <w:jc w:val="both"/>
        <w:rPr>
          <w:lang w:eastAsia="et-EE"/>
        </w:rPr>
      </w:pPr>
    </w:p>
    <w:p w14:paraId="28EC3417" w14:textId="77777777" w:rsidR="0024060E" w:rsidRPr="005F1532" w:rsidRDefault="0024060E" w:rsidP="0024060E">
      <w:pPr>
        <w:suppressAutoHyphens w:val="0"/>
        <w:autoSpaceDE w:val="0"/>
        <w:autoSpaceDN w:val="0"/>
        <w:adjustRightInd w:val="0"/>
        <w:jc w:val="both"/>
        <w:rPr>
          <w:color w:val="FF0000"/>
          <w:u w:val="single"/>
          <w:lang w:eastAsia="et-EE"/>
        </w:rPr>
      </w:pPr>
      <w:bookmarkStart w:id="5" w:name="_Hlk88829334"/>
      <w:r w:rsidRPr="005F1532">
        <w:rPr>
          <w:color w:val="FF0000"/>
          <w:u w:val="single"/>
          <w:lang w:eastAsia="et-EE"/>
        </w:rPr>
        <w:t>Hankes tehtud muudatused võrreldes projektiga:</w:t>
      </w:r>
    </w:p>
    <w:p w14:paraId="08970E1B" w14:textId="77777777" w:rsidR="0024060E" w:rsidRPr="005F1532" w:rsidRDefault="0024060E" w:rsidP="00D25E60">
      <w:pPr>
        <w:suppressAutoHyphens w:val="0"/>
        <w:autoSpaceDE w:val="0"/>
        <w:autoSpaceDN w:val="0"/>
        <w:adjustRightInd w:val="0"/>
        <w:jc w:val="both"/>
        <w:rPr>
          <w:color w:val="FF0000"/>
          <w:lang w:eastAsia="et-EE"/>
        </w:rPr>
      </w:pPr>
      <w:r w:rsidRPr="005F1532">
        <w:rPr>
          <w:color w:val="FF0000"/>
          <w:lang w:eastAsia="et-EE"/>
        </w:rPr>
        <w:t>Ehituses kasutatakse erinevalt projektis toodud järgmisi erisusi:</w:t>
      </w:r>
    </w:p>
    <w:p w14:paraId="6CEA28DA" w14:textId="3942D842" w:rsidR="00605A6B" w:rsidRPr="005F1532" w:rsidRDefault="00605A6B">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6" w:name="_Hlk89865129"/>
      <w:r w:rsidRPr="005F1532">
        <w:rPr>
          <w:color w:val="FF0000"/>
          <w:lang w:eastAsia="et-EE"/>
        </w:rPr>
        <w:t xml:space="preserve">Projektis toodud </w:t>
      </w:r>
      <w:bookmarkEnd w:id="6"/>
      <w:r w:rsidRPr="005F1532">
        <w:rPr>
          <w:color w:val="FF0000"/>
          <w:lang w:eastAsia="et-EE"/>
        </w:rPr>
        <w:t>truubi otsakute ehitamisel</w:t>
      </w:r>
      <w:bookmarkEnd w:id="5"/>
      <w:r w:rsidRPr="005F1532">
        <w:rPr>
          <w:color w:val="FF0000"/>
          <w:lang w:eastAsia="et-EE"/>
        </w:rPr>
        <w:t xml:space="preserve">, nõlvade kindlustamisel jm. </w:t>
      </w:r>
      <w:r w:rsidR="00D25E60" w:rsidRPr="005F1532">
        <w:rPr>
          <w:color w:val="FF0000"/>
          <w:lang w:eastAsia="et-EE"/>
        </w:rPr>
        <w:t>võib kasutada ainult erosioonitõkke matti, mis koosneb 100% kookoskiududest (350 g/m</w:t>
      </w:r>
      <w:r w:rsidR="00D25E60" w:rsidRPr="005F1532">
        <w:rPr>
          <w:color w:val="FF0000"/>
          <w:vertAlign w:val="superscript"/>
          <w:lang w:eastAsia="et-EE"/>
        </w:rPr>
        <w:t>2</w:t>
      </w:r>
      <w:r w:rsidR="00D25E60" w:rsidRPr="005F1532">
        <w:rPr>
          <w:color w:val="FF0000"/>
          <w:lang w:eastAsia="et-EE"/>
        </w:rPr>
        <w:t>) ja mille siduselemendiks on jute nöör/võrk. K</w:t>
      </w:r>
      <w:r w:rsidRPr="005F1532">
        <w:rPr>
          <w:color w:val="FF0000"/>
          <w:lang w:eastAsia="et-EE"/>
        </w:rPr>
        <w:t>asutatav erosioonitõkke matti peab koosnema 100%</w:t>
      </w:r>
      <w:r w:rsidR="00742AF8" w:rsidRPr="005F1532">
        <w:rPr>
          <w:color w:val="FF0000"/>
          <w:lang w:eastAsia="et-EE"/>
        </w:rPr>
        <w:t xml:space="preserve"> biolagunevast materjalist, mille eluiga on vähemalt 2 aastat.</w:t>
      </w:r>
      <w:r w:rsidRPr="005F1532">
        <w:rPr>
          <w:color w:val="FF0000"/>
          <w:lang w:eastAsia="et-EE"/>
        </w:rPr>
        <w:t xml:space="preserve"> </w:t>
      </w:r>
      <w:r w:rsidR="00742AF8" w:rsidRPr="005F1532">
        <w:rPr>
          <w:b/>
          <w:bCs/>
          <w:color w:val="FF0000"/>
          <w:lang w:eastAsia="et-EE"/>
        </w:rPr>
        <w:t xml:space="preserve">Erosioonitõkke matid, mis sisaldavad </w:t>
      </w:r>
      <w:r w:rsidR="00742AF8" w:rsidRPr="005F1532">
        <w:rPr>
          <w:b/>
          <w:bCs/>
          <w:color w:val="FF0000"/>
          <w:u w:val="single"/>
          <w:lang w:eastAsia="et-EE"/>
        </w:rPr>
        <w:t>p</w:t>
      </w:r>
      <w:r w:rsidRPr="005F1532">
        <w:rPr>
          <w:b/>
          <w:bCs/>
          <w:color w:val="FF0000"/>
          <w:u w:val="single"/>
          <w:lang w:eastAsia="et-EE"/>
        </w:rPr>
        <w:t>last</w:t>
      </w:r>
      <w:r w:rsidR="00663E1B" w:rsidRPr="005F1532">
        <w:rPr>
          <w:b/>
          <w:bCs/>
          <w:color w:val="FF0000"/>
          <w:u w:val="single"/>
          <w:lang w:eastAsia="et-EE"/>
        </w:rPr>
        <w:t>ist sidus</w:t>
      </w:r>
      <w:r w:rsidRPr="005F1532">
        <w:rPr>
          <w:b/>
          <w:bCs/>
          <w:color w:val="FF0000"/>
          <w:u w:val="single"/>
          <w:lang w:eastAsia="et-EE"/>
        </w:rPr>
        <w:t>nöör</w:t>
      </w:r>
      <w:r w:rsidR="00742AF8" w:rsidRPr="005F1532">
        <w:rPr>
          <w:b/>
          <w:bCs/>
          <w:color w:val="FF0000"/>
          <w:u w:val="single"/>
          <w:lang w:eastAsia="et-EE"/>
        </w:rPr>
        <w:t>e</w:t>
      </w:r>
      <w:r w:rsidRPr="005F1532">
        <w:rPr>
          <w:b/>
          <w:bCs/>
          <w:color w:val="FF0000"/>
          <w:u w:val="single"/>
          <w:lang w:eastAsia="et-EE"/>
        </w:rPr>
        <w:t>/võr</w:t>
      </w:r>
      <w:r w:rsidR="00D25E60" w:rsidRPr="005F1532">
        <w:rPr>
          <w:b/>
          <w:bCs/>
          <w:color w:val="FF0000"/>
          <w:u w:val="single"/>
          <w:lang w:eastAsia="et-EE"/>
        </w:rPr>
        <w:t>k</w:t>
      </w:r>
      <w:r w:rsidRPr="005F1532">
        <w:rPr>
          <w:b/>
          <w:bCs/>
          <w:color w:val="FF0000"/>
          <w:u w:val="single"/>
          <w:lang w:eastAsia="et-EE"/>
        </w:rPr>
        <w:t>u</w:t>
      </w:r>
      <w:r w:rsidR="00742AF8" w:rsidRPr="005F1532">
        <w:rPr>
          <w:b/>
          <w:bCs/>
          <w:color w:val="FF0000"/>
          <w:u w:val="single"/>
          <w:lang w:eastAsia="et-EE"/>
        </w:rPr>
        <w:t>sid</w:t>
      </w:r>
      <w:r w:rsidRPr="005F1532">
        <w:rPr>
          <w:b/>
          <w:bCs/>
          <w:color w:val="FF0000"/>
          <w:u w:val="single"/>
          <w:lang w:eastAsia="et-EE"/>
        </w:rPr>
        <w:t xml:space="preserve"> on keelatud.</w:t>
      </w:r>
    </w:p>
    <w:p w14:paraId="546F2A0D" w14:textId="11A582CA" w:rsidR="003F5C9D" w:rsidRPr="005F1532" w:rsidRDefault="003F5C9D">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5F1532">
        <w:rPr>
          <w:color w:val="FF0000"/>
          <w:lang w:eastAsia="et-EE"/>
        </w:rPr>
        <w:t>Otsakute ja nõlvade kindlustamisel võib kasutada hüdrokülvi, kuid see peab olema teostatud</w:t>
      </w:r>
      <w:r w:rsidRPr="005F1532">
        <w:rPr>
          <w:b/>
          <w:bCs/>
          <w:color w:val="FF0000"/>
          <w:lang w:eastAsia="et-EE"/>
        </w:rPr>
        <w:t xml:space="preserve"> </w:t>
      </w:r>
      <w:r w:rsidRPr="005F1532">
        <w:rPr>
          <w:b/>
          <w:bCs/>
          <w:color w:val="FF0000"/>
          <w:u w:val="single"/>
          <w:lang w:eastAsia="et-EE"/>
        </w:rPr>
        <w:t>50 päeva</w:t>
      </w:r>
      <w:r w:rsidRPr="005F1532">
        <w:rPr>
          <w:b/>
          <w:bCs/>
          <w:color w:val="FF0000"/>
          <w:lang w:eastAsia="et-EE"/>
        </w:rPr>
        <w:t xml:space="preserve"> </w:t>
      </w:r>
      <w:r w:rsidRPr="005F1532">
        <w:rPr>
          <w:color w:val="FF0000"/>
          <w:lang w:eastAsia="et-EE"/>
        </w:rPr>
        <w:t>enne ehituse lõpptähtaega ja ehituse üle andes peab otsakul/kindlustusel</w:t>
      </w:r>
      <w:r w:rsidRPr="005F1532">
        <w:rPr>
          <w:b/>
          <w:bCs/>
          <w:color w:val="FF0000"/>
          <w:lang w:eastAsia="et-EE"/>
        </w:rPr>
        <w:t xml:space="preserve"> </w:t>
      </w:r>
      <w:r w:rsidRPr="005F1532">
        <w:rPr>
          <w:b/>
          <w:bCs/>
          <w:color w:val="FF0000"/>
          <w:u w:val="single"/>
          <w:lang w:eastAsia="et-EE"/>
        </w:rPr>
        <w:t>kasvama ühtlane elujõuline haljastus.</w:t>
      </w:r>
    </w:p>
    <w:p w14:paraId="34683FCD" w14:textId="64D21684" w:rsidR="00A7002E" w:rsidRPr="005F1532" w:rsidRDefault="00A7002E">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5F1532">
        <w:rPr>
          <w:color w:val="FF0000"/>
          <w:lang w:eastAsia="et-EE"/>
        </w:rPr>
        <w:t xml:space="preserve">Projektis toodud truubi otsakute ja kivikindlustuste ehitamisel </w:t>
      </w:r>
      <w:r w:rsidRPr="005F1532">
        <w:rPr>
          <w:b/>
          <w:bCs/>
          <w:color w:val="FF0000"/>
          <w:u w:val="single"/>
          <w:lang w:eastAsia="et-EE"/>
        </w:rPr>
        <w:t>on keelatud geotekstiilide kasutamine</w:t>
      </w:r>
      <w:r w:rsidRPr="005F1532">
        <w:rPr>
          <w:color w:val="FF0000"/>
          <w:lang w:eastAsia="et-EE"/>
        </w:rPr>
        <w:t xml:space="preserve"> kivikindlustuste kivide all.</w:t>
      </w:r>
    </w:p>
    <w:p w14:paraId="25A9D1EC" w14:textId="0C39EAE6" w:rsidR="00432804" w:rsidRPr="005F1532"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5F1532">
        <w:rPr>
          <w:color w:val="FF0000"/>
          <w:lang w:eastAsia="et-EE"/>
        </w:rPr>
        <w:lastRenderedPageBreak/>
        <w:t xml:space="preserve">Projektis toodud </w:t>
      </w:r>
      <w:r w:rsidR="00F233EE" w:rsidRPr="00F233EE">
        <w:rPr>
          <w:color w:val="FF0000"/>
          <w:lang w:eastAsia="et-EE"/>
        </w:rPr>
        <w:t>teealuse (Kruus pos.3 (f.0/63mm))</w:t>
      </w:r>
      <w:r w:rsidRPr="005F1532">
        <w:rPr>
          <w:color w:val="FF0000"/>
          <w:lang w:eastAsia="et-EE"/>
        </w:rPr>
        <w:t xml:space="preserve">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5F1532"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5F1532" w:rsidRDefault="00432804" w:rsidP="00F20521">
            <w:pPr>
              <w:suppressAutoHyphens w:val="0"/>
              <w:jc w:val="center"/>
              <w:rPr>
                <w:color w:val="FF0000"/>
                <w:lang w:eastAsia="et-EE"/>
              </w:rPr>
            </w:pPr>
            <w:r w:rsidRPr="005F1532">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5F1532" w:rsidRDefault="00432804" w:rsidP="00F20521">
            <w:pPr>
              <w:suppressAutoHyphens w:val="0"/>
              <w:jc w:val="center"/>
              <w:rPr>
                <w:color w:val="FF0000"/>
                <w:lang w:eastAsia="et-EE"/>
              </w:rPr>
            </w:pPr>
            <w:r w:rsidRPr="005F1532">
              <w:rPr>
                <w:color w:val="FF0000"/>
                <w:lang w:eastAsia="et-EE"/>
              </w:rPr>
              <w:t>Sõela ava, mm</w:t>
            </w:r>
          </w:p>
        </w:tc>
      </w:tr>
      <w:tr w:rsidR="00432804" w:rsidRPr="005F1532"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5F1532"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5F1532" w:rsidRDefault="00432804" w:rsidP="00F20521">
            <w:pPr>
              <w:suppressAutoHyphens w:val="0"/>
              <w:jc w:val="center"/>
              <w:rPr>
                <w:color w:val="FF0000"/>
                <w:lang w:eastAsia="et-EE"/>
              </w:rPr>
            </w:pPr>
            <w:r w:rsidRPr="005F1532">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5F1532" w:rsidRDefault="00432804" w:rsidP="00F20521">
            <w:pPr>
              <w:suppressAutoHyphens w:val="0"/>
              <w:jc w:val="center"/>
              <w:rPr>
                <w:color w:val="FF0000"/>
                <w:lang w:eastAsia="et-EE"/>
              </w:rPr>
            </w:pPr>
            <w:r w:rsidRPr="005F1532">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5F1532" w:rsidRDefault="00432804" w:rsidP="00F20521">
            <w:pPr>
              <w:suppressAutoHyphens w:val="0"/>
              <w:jc w:val="center"/>
              <w:rPr>
                <w:color w:val="FF0000"/>
                <w:lang w:eastAsia="et-EE"/>
              </w:rPr>
            </w:pPr>
            <w:r w:rsidRPr="005F1532">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5F1532" w:rsidRDefault="00432804" w:rsidP="00F20521">
            <w:pPr>
              <w:suppressAutoHyphens w:val="0"/>
              <w:jc w:val="center"/>
              <w:rPr>
                <w:color w:val="FF0000"/>
                <w:lang w:eastAsia="et-EE"/>
              </w:rPr>
            </w:pPr>
            <w:r w:rsidRPr="005F1532">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5F1532" w:rsidRDefault="00432804" w:rsidP="00F20521">
            <w:pPr>
              <w:suppressAutoHyphens w:val="0"/>
              <w:jc w:val="center"/>
              <w:rPr>
                <w:color w:val="FF0000"/>
                <w:lang w:eastAsia="et-EE"/>
              </w:rPr>
            </w:pPr>
            <w:r w:rsidRPr="005F1532">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5F1532" w:rsidRDefault="00432804" w:rsidP="00F20521">
            <w:pPr>
              <w:suppressAutoHyphens w:val="0"/>
              <w:jc w:val="center"/>
              <w:rPr>
                <w:color w:val="FF0000"/>
                <w:lang w:eastAsia="et-EE"/>
              </w:rPr>
            </w:pPr>
            <w:r w:rsidRPr="005F1532">
              <w:rPr>
                <w:color w:val="FF0000"/>
                <w:lang w:eastAsia="et-EE"/>
              </w:rPr>
              <w:t>31,5</w:t>
            </w:r>
          </w:p>
        </w:tc>
      </w:tr>
      <w:tr w:rsidR="00432804" w:rsidRPr="005F1532"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5F1532"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5F1532" w:rsidRDefault="00432804" w:rsidP="00F20521">
            <w:pPr>
              <w:suppressAutoHyphens w:val="0"/>
              <w:jc w:val="center"/>
              <w:rPr>
                <w:color w:val="FF0000"/>
                <w:lang w:eastAsia="et-EE"/>
              </w:rPr>
            </w:pPr>
            <w:r w:rsidRPr="005F1532">
              <w:rPr>
                <w:color w:val="FF0000"/>
                <w:lang w:eastAsia="et-EE"/>
              </w:rPr>
              <w:t>Hälve sõelal, massi-%</w:t>
            </w:r>
          </w:p>
        </w:tc>
      </w:tr>
      <w:tr w:rsidR="00432804" w:rsidRPr="005D1CF5"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5F1532" w:rsidRDefault="00432804" w:rsidP="00F20521">
            <w:pPr>
              <w:suppressAutoHyphens w:val="0"/>
              <w:rPr>
                <w:color w:val="FF0000"/>
                <w:lang w:eastAsia="et-EE"/>
              </w:rPr>
            </w:pPr>
            <w:r w:rsidRPr="005F1532">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5F1532" w:rsidRDefault="00432804" w:rsidP="00F20521">
            <w:pPr>
              <w:suppressAutoHyphens w:val="0"/>
              <w:jc w:val="center"/>
              <w:rPr>
                <w:color w:val="FF0000"/>
                <w:lang w:eastAsia="et-EE"/>
              </w:rPr>
            </w:pPr>
            <w:r w:rsidRPr="005F153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5F1532" w:rsidRDefault="00432804" w:rsidP="00F20521">
            <w:pPr>
              <w:suppressAutoHyphens w:val="0"/>
              <w:jc w:val="center"/>
              <w:rPr>
                <w:color w:val="FF0000"/>
                <w:lang w:eastAsia="et-EE"/>
              </w:rPr>
            </w:pPr>
            <w:r w:rsidRPr="005F1532">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5F1532" w:rsidRDefault="00432804" w:rsidP="00F20521">
            <w:pPr>
              <w:suppressAutoHyphens w:val="0"/>
              <w:jc w:val="center"/>
              <w:rPr>
                <w:color w:val="FF0000"/>
                <w:lang w:eastAsia="et-EE"/>
              </w:rPr>
            </w:pPr>
            <w:r w:rsidRPr="005F153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5F1532" w:rsidRDefault="00432804" w:rsidP="00F20521">
            <w:pPr>
              <w:suppressAutoHyphens w:val="0"/>
              <w:jc w:val="center"/>
              <w:rPr>
                <w:color w:val="FF0000"/>
                <w:lang w:eastAsia="et-EE"/>
              </w:rPr>
            </w:pPr>
            <w:r w:rsidRPr="005F1532">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5F1532" w:rsidRDefault="00432804" w:rsidP="00F20521">
            <w:pPr>
              <w:suppressAutoHyphens w:val="0"/>
              <w:jc w:val="center"/>
              <w:rPr>
                <w:color w:val="FF0000"/>
                <w:lang w:eastAsia="et-EE"/>
              </w:rPr>
            </w:pPr>
            <w:r w:rsidRPr="005F1532">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5D1CF5" w:rsidRDefault="00432804" w:rsidP="00F20521">
            <w:pPr>
              <w:suppressAutoHyphens w:val="0"/>
              <w:jc w:val="center"/>
              <w:rPr>
                <w:color w:val="FF0000"/>
                <w:lang w:eastAsia="et-EE"/>
              </w:rPr>
            </w:pPr>
            <w:r w:rsidRPr="005F1532">
              <w:rPr>
                <w:color w:val="FF0000"/>
                <w:lang w:eastAsia="et-EE"/>
              </w:rPr>
              <w:t>+/-8</w:t>
            </w:r>
          </w:p>
        </w:tc>
      </w:tr>
    </w:tbl>
    <w:p w14:paraId="6E2E1F3D" w14:textId="55E9184F" w:rsidR="00D34279" w:rsidRPr="00F233EE" w:rsidRDefault="00F233EE" w:rsidP="00F233EE">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F233EE">
        <w:rPr>
          <w:color w:val="FF0000"/>
          <w:lang w:eastAsia="et-EE"/>
        </w:rPr>
        <w:t>Projektis toodud teekatte kulumiskihi (Kruus pos.6 (f.0/31,5mm)) asemel purustatud kruusa positsioon nr 6 (Tee ehitamise kvaliteedi nõuded (Majandus- ja taristuministri 03.08.2015 määrus nr 101) Lisas 10.).</w:t>
      </w:r>
    </w:p>
    <w:p w14:paraId="574A9566" w14:textId="77777777" w:rsidR="00F233EE" w:rsidRPr="005D1CF5" w:rsidRDefault="00F233EE" w:rsidP="00A67AE4">
      <w:pPr>
        <w:suppressAutoHyphens w:val="0"/>
        <w:autoSpaceDE w:val="0"/>
        <w:autoSpaceDN w:val="0"/>
        <w:adjustRightInd w:val="0"/>
        <w:jc w:val="both"/>
        <w:rPr>
          <w:lang w:eastAsia="et-EE"/>
        </w:rPr>
      </w:pPr>
    </w:p>
    <w:p w14:paraId="7A7164A9" w14:textId="584A8CF7" w:rsidR="005E2201" w:rsidRPr="009459D4" w:rsidRDefault="005E2201" w:rsidP="008D0A7B">
      <w:pPr>
        <w:jc w:val="both"/>
      </w:pPr>
      <w:r w:rsidRPr="005D1CF5">
        <w:t xml:space="preserve">Töö </w:t>
      </w:r>
      <w:r w:rsidR="00680CF2" w:rsidRPr="005D1CF5">
        <w:t>teh</w:t>
      </w:r>
      <w:r w:rsidR="00773151" w:rsidRPr="005D1CF5">
        <w:t>n</w:t>
      </w:r>
      <w:r w:rsidR="00680CF2" w:rsidRPr="005D1CF5">
        <w:t xml:space="preserve">iliseks </w:t>
      </w:r>
      <w:r w:rsidRPr="005D1CF5">
        <w:t xml:space="preserve">aluseks on </w:t>
      </w:r>
      <w:r w:rsidR="00F233EE" w:rsidRPr="0082170A">
        <w:rPr>
          <w:b/>
          <w:bCs/>
        </w:rPr>
        <w:t>Laanekraav OÜ</w:t>
      </w:r>
      <w:r w:rsidR="00F233EE">
        <w:t xml:space="preserve"> poolt koostatud „Piiri</w:t>
      </w:r>
      <w:r w:rsidR="00F233EE" w:rsidRPr="009F483F">
        <w:t xml:space="preserve"> tee rekonstrueerimi</w:t>
      </w:r>
      <w:r w:rsidR="00F233EE">
        <w:t>s</w:t>
      </w:r>
      <w:r w:rsidR="00F233EE" w:rsidRPr="009F483F">
        <w:t xml:space="preserve">e ja </w:t>
      </w:r>
      <w:r w:rsidR="00F233EE">
        <w:t>Vahuri</w:t>
      </w:r>
      <w:r w:rsidR="00F233EE" w:rsidRPr="009F483F">
        <w:t xml:space="preserve"> tee ehitami</w:t>
      </w:r>
      <w:r w:rsidR="00F233EE">
        <w:t>s</w:t>
      </w:r>
      <w:r w:rsidR="00F233EE" w:rsidRPr="009F483F">
        <w:t xml:space="preserve">e </w:t>
      </w:r>
      <w:r w:rsidR="00F233EE">
        <w:t>projekt“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3DA21D06" w:rsidR="005E2201" w:rsidRPr="002E4E98" w:rsidRDefault="005E2201" w:rsidP="00A445AE">
      <w:pPr>
        <w:jc w:val="both"/>
        <w:rPr>
          <w:color w:val="000000"/>
        </w:rPr>
      </w:pPr>
      <w:r w:rsidRPr="002E4E98">
        <w:rPr>
          <w:color w:val="000000"/>
        </w:rPr>
        <w:lastRenderedPageBreak/>
        <w:t xml:space="preserve">Objektiga on võimalik tutvuda: metsaparandaja </w:t>
      </w:r>
      <w:r w:rsidR="00F233EE" w:rsidRPr="00896CD4">
        <w:rPr>
          <w:color w:val="000000"/>
        </w:rPr>
        <w:t xml:space="preserve">Rein Kilgi, tel: 5073440, e-mail: </w:t>
      </w:r>
      <w:hyperlink r:id="rId10" w:history="1">
        <w:r w:rsidR="00F233EE" w:rsidRPr="00896CD4">
          <w:rPr>
            <w:rStyle w:val="Hperlink"/>
          </w:rPr>
          <w:t>rein.kilgi@rmk.ee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lastRenderedPageBreak/>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CFB43" w14:textId="77777777" w:rsidR="00A97756" w:rsidRDefault="00A97756">
      <w:r>
        <w:separator/>
      </w:r>
    </w:p>
  </w:endnote>
  <w:endnote w:type="continuationSeparator" w:id="0">
    <w:p w14:paraId="6E5F898E" w14:textId="77777777" w:rsidR="00A97756" w:rsidRDefault="00A97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C088F" w14:textId="77777777" w:rsidR="00A97756" w:rsidRDefault="00A97756">
      <w:r>
        <w:separator/>
      </w:r>
    </w:p>
  </w:footnote>
  <w:footnote w:type="continuationSeparator" w:id="0">
    <w:p w14:paraId="50F79E58" w14:textId="77777777" w:rsidR="00A97756" w:rsidRDefault="00A97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0619C11F" w:rsidR="00E15B6A" w:rsidRPr="00DB67AA" w:rsidRDefault="00F233EE" w:rsidP="00EE0A35">
    <w:pPr>
      <w:rPr>
        <w:bCs/>
        <w:i/>
      </w:rPr>
    </w:pPr>
    <w:r w:rsidRPr="00F233EE">
      <w:rPr>
        <w:bCs/>
        <w:i/>
      </w:rPr>
      <w:t>Piiri tee rekonstrueerimine ja Vahuri tee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8"/>
  </w:num>
  <w:num w:numId="4" w16cid:durableId="288512512">
    <w:abstractNumId w:val="9"/>
  </w:num>
  <w:num w:numId="5" w16cid:durableId="358094909">
    <w:abstractNumId w:val="4"/>
  </w:num>
  <w:num w:numId="6" w16cid:durableId="1004746632">
    <w:abstractNumId w:val="5"/>
  </w:num>
  <w:num w:numId="7" w16cid:durableId="101993393">
    <w:abstractNumId w:val="10"/>
  </w:num>
  <w:num w:numId="8" w16cid:durableId="1683702409">
    <w:abstractNumId w:val="7"/>
  </w:num>
  <w:num w:numId="9" w16cid:durableId="111741033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748"/>
    <w:rsid w:val="00055795"/>
    <w:rsid w:val="00055844"/>
    <w:rsid w:val="00060F78"/>
    <w:rsid w:val="000617E7"/>
    <w:rsid w:val="00062902"/>
    <w:rsid w:val="00062E81"/>
    <w:rsid w:val="00063C5E"/>
    <w:rsid w:val="00064C7C"/>
    <w:rsid w:val="00067748"/>
    <w:rsid w:val="000679CF"/>
    <w:rsid w:val="00072694"/>
    <w:rsid w:val="00074D55"/>
    <w:rsid w:val="000759F7"/>
    <w:rsid w:val="00081542"/>
    <w:rsid w:val="00081C19"/>
    <w:rsid w:val="0008263A"/>
    <w:rsid w:val="0008346C"/>
    <w:rsid w:val="00083D3E"/>
    <w:rsid w:val="000851A8"/>
    <w:rsid w:val="000873FC"/>
    <w:rsid w:val="000874C4"/>
    <w:rsid w:val="00087564"/>
    <w:rsid w:val="00092C99"/>
    <w:rsid w:val="00093488"/>
    <w:rsid w:val="00093810"/>
    <w:rsid w:val="0009592C"/>
    <w:rsid w:val="00095E23"/>
    <w:rsid w:val="00097159"/>
    <w:rsid w:val="00097ABA"/>
    <w:rsid w:val="000A1027"/>
    <w:rsid w:val="000A26B1"/>
    <w:rsid w:val="000A270C"/>
    <w:rsid w:val="000A2CAB"/>
    <w:rsid w:val="000A4185"/>
    <w:rsid w:val="000A57BB"/>
    <w:rsid w:val="000A68E5"/>
    <w:rsid w:val="000A6B4D"/>
    <w:rsid w:val="000B1AAA"/>
    <w:rsid w:val="000B2163"/>
    <w:rsid w:val="000B2C66"/>
    <w:rsid w:val="000B467C"/>
    <w:rsid w:val="000B4FD8"/>
    <w:rsid w:val="000B6354"/>
    <w:rsid w:val="000B6371"/>
    <w:rsid w:val="000B6FE2"/>
    <w:rsid w:val="000B70FA"/>
    <w:rsid w:val="000B7E3D"/>
    <w:rsid w:val="000C4D34"/>
    <w:rsid w:val="000C61E9"/>
    <w:rsid w:val="000C6D79"/>
    <w:rsid w:val="000C7C2A"/>
    <w:rsid w:val="000D00E3"/>
    <w:rsid w:val="000D0F18"/>
    <w:rsid w:val="000D1273"/>
    <w:rsid w:val="000D276F"/>
    <w:rsid w:val="000D289F"/>
    <w:rsid w:val="000D3F81"/>
    <w:rsid w:val="000D3F97"/>
    <w:rsid w:val="000D4434"/>
    <w:rsid w:val="000D52B1"/>
    <w:rsid w:val="000D5999"/>
    <w:rsid w:val="000D6ACB"/>
    <w:rsid w:val="000D7567"/>
    <w:rsid w:val="000E0D03"/>
    <w:rsid w:val="000E0D3F"/>
    <w:rsid w:val="000E0DFA"/>
    <w:rsid w:val="000E0FC7"/>
    <w:rsid w:val="000E129C"/>
    <w:rsid w:val="000E2233"/>
    <w:rsid w:val="000E2E51"/>
    <w:rsid w:val="000E4CD7"/>
    <w:rsid w:val="000E5532"/>
    <w:rsid w:val="000E62E9"/>
    <w:rsid w:val="000E773A"/>
    <w:rsid w:val="000E782E"/>
    <w:rsid w:val="000F10A4"/>
    <w:rsid w:val="000F1872"/>
    <w:rsid w:val="000F5282"/>
    <w:rsid w:val="000F6351"/>
    <w:rsid w:val="000F6AF9"/>
    <w:rsid w:val="000F72B5"/>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40C5"/>
    <w:rsid w:val="00184DCA"/>
    <w:rsid w:val="00186A9E"/>
    <w:rsid w:val="0018716B"/>
    <w:rsid w:val="00192CCF"/>
    <w:rsid w:val="0019393A"/>
    <w:rsid w:val="00194892"/>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7D40"/>
    <w:rsid w:val="001F00FD"/>
    <w:rsid w:val="001F0418"/>
    <w:rsid w:val="001F0884"/>
    <w:rsid w:val="001F12FD"/>
    <w:rsid w:val="001F1EE2"/>
    <w:rsid w:val="001F22CC"/>
    <w:rsid w:val="001F2AC7"/>
    <w:rsid w:val="001F437F"/>
    <w:rsid w:val="001F54FE"/>
    <w:rsid w:val="001F5DEC"/>
    <w:rsid w:val="001F6D6C"/>
    <w:rsid w:val="001F7B7F"/>
    <w:rsid w:val="0020015C"/>
    <w:rsid w:val="00200CF8"/>
    <w:rsid w:val="0020103B"/>
    <w:rsid w:val="002011A6"/>
    <w:rsid w:val="0020255A"/>
    <w:rsid w:val="0020608E"/>
    <w:rsid w:val="002067D1"/>
    <w:rsid w:val="002073BB"/>
    <w:rsid w:val="00207FBC"/>
    <w:rsid w:val="0021065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E3D"/>
    <w:rsid w:val="0028711C"/>
    <w:rsid w:val="002871F6"/>
    <w:rsid w:val="00287ED1"/>
    <w:rsid w:val="0029058D"/>
    <w:rsid w:val="002914D1"/>
    <w:rsid w:val="00291E82"/>
    <w:rsid w:val="0029232B"/>
    <w:rsid w:val="0029343B"/>
    <w:rsid w:val="00293C40"/>
    <w:rsid w:val="002941F8"/>
    <w:rsid w:val="0029445B"/>
    <w:rsid w:val="002948E5"/>
    <w:rsid w:val="0029505A"/>
    <w:rsid w:val="0029525C"/>
    <w:rsid w:val="00297FA7"/>
    <w:rsid w:val="002A0BCA"/>
    <w:rsid w:val="002A2400"/>
    <w:rsid w:val="002A3318"/>
    <w:rsid w:val="002A4FDD"/>
    <w:rsid w:val="002A694F"/>
    <w:rsid w:val="002A7986"/>
    <w:rsid w:val="002B1E68"/>
    <w:rsid w:val="002B22A0"/>
    <w:rsid w:val="002B5018"/>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F05AA"/>
    <w:rsid w:val="002F2CB4"/>
    <w:rsid w:val="002F4777"/>
    <w:rsid w:val="002F4AA5"/>
    <w:rsid w:val="002F4DFE"/>
    <w:rsid w:val="002F5364"/>
    <w:rsid w:val="002F75F1"/>
    <w:rsid w:val="002F776C"/>
    <w:rsid w:val="00300A4C"/>
    <w:rsid w:val="00302A97"/>
    <w:rsid w:val="00304042"/>
    <w:rsid w:val="00305294"/>
    <w:rsid w:val="0030542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619D4"/>
    <w:rsid w:val="00362180"/>
    <w:rsid w:val="00362D2F"/>
    <w:rsid w:val="00363529"/>
    <w:rsid w:val="00363775"/>
    <w:rsid w:val="00364139"/>
    <w:rsid w:val="00365367"/>
    <w:rsid w:val="003672B9"/>
    <w:rsid w:val="00367F78"/>
    <w:rsid w:val="00367FE0"/>
    <w:rsid w:val="0037092E"/>
    <w:rsid w:val="00372C1A"/>
    <w:rsid w:val="00372C3C"/>
    <w:rsid w:val="003735B9"/>
    <w:rsid w:val="003736D4"/>
    <w:rsid w:val="003739B9"/>
    <w:rsid w:val="00375A8A"/>
    <w:rsid w:val="0037727A"/>
    <w:rsid w:val="00377A28"/>
    <w:rsid w:val="00380A02"/>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3A3"/>
    <w:rsid w:val="00396A60"/>
    <w:rsid w:val="0039750E"/>
    <w:rsid w:val="003A01F4"/>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B75"/>
    <w:rsid w:val="003C7ED9"/>
    <w:rsid w:val="003D07E3"/>
    <w:rsid w:val="003D205F"/>
    <w:rsid w:val="003D3A03"/>
    <w:rsid w:val="003D4673"/>
    <w:rsid w:val="003D5004"/>
    <w:rsid w:val="003D6277"/>
    <w:rsid w:val="003D6669"/>
    <w:rsid w:val="003D672B"/>
    <w:rsid w:val="003D676E"/>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C9D"/>
    <w:rsid w:val="003F5E4B"/>
    <w:rsid w:val="003F670C"/>
    <w:rsid w:val="003F7419"/>
    <w:rsid w:val="00400B6C"/>
    <w:rsid w:val="00401FFF"/>
    <w:rsid w:val="0040290B"/>
    <w:rsid w:val="00403EE3"/>
    <w:rsid w:val="00404055"/>
    <w:rsid w:val="00406484"/>
    <w:rsid w:val="004115DC"/>
    <w:rsid w:val="00411EBC"/>
    <w:rsid w:val="00412ECE"/>
    <w:rsid w:val="00413279"/>
    <w:rsid w:val="004138AD"/>
    <w:rsid w:val="004144CF"/>
    <w:rsid w:val="00420318"/>
    <w:rsid w:val="004203A7"/>
    <w:rsid w:val="00420599"/>
    <w:rsid w:val="004211C6"/>
    <w:rsid w:val="00421B6B"/>
    <w:rsid w:val="00422113"/>
    <w:rsid w:val="00422F69"/>
    <w:rsid w:val="00423789"/>
    <w:rsid w:val="00425E6F"/>
    <w:rsid w:val="0042651A"/>
    <w:rsid w:val="004277B7"/>
    <w:rsid w:val="004311B3"/>
    <w:rsid w:val="004313D2"/>
    <w:rsid w:val="00431698"/>
    <w:rsid w:val="00431C86"/>
    <w:rsid w:val="00432804"/>
    <w:rsid w:val="00433190"/>
    <w:rsid w:val="00434451"/>
    <w:rsid w:val="004348DA"/>
    <w:rsid w:val="00436D76"/>
    <w:rsid w:val="004422FD"/>
    <w:rsid w:val="00444316"/>
    <w:rsid w:val="0044438F"/>
    <w:rsid w:val="00444660"/>
    <w:rsid w:val="004447CF"/>
    <w:rsid w:val="00444BF7"/>
    <w:rsid w:val="00444EBB"/>
    <w:rsid w:val="00450429"/>
    <w:rsid w:val="00450513"/>
    <w:rsid w:val="004513C4"/>
    <w:rsid w:val="004538BE"/>
    <w:rsid w:val="00456BFE"/>
    <w:rsid w:val="00457C10"/>
    <w:rsid w:val="00457D08"/>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7C9"/>
    <w:rsid w:val="004B637A"/>
    <w:rsid w:val="004B641D"/>
    <w:rsid w:val="004B759A"/>
    <w:rsid w:val="004C1AFA"/>
    <w:rsid w:val="004C2195"/>
    <w:rsid w:val="004C7861"/>
    <w:rsid w:val="004D0C37"/>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0508"/>
    <w:rsid w:val="0053442B"/>
    <w:rsid w:val="00537DE2"/>
    <w:rsid w:val="0054002D"/>
    <w:rsid w:val="00541159"/>
    <w:rsid w:val="00541E57"/>
    <w:rsid w:val="005426C8"/>
    <w:rsid w:val="00542FF5"/>
    <w:rsid w:val="00543110"/>
    <w:rsid w:val="00543567"/>
    <w:rsid w:val="00543D69"/>
    <w:rsid w:val="00545773"/>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440C"/>
    <w:rsid w:val="0057469B"/>
    <w:rsid w:val="0057652E"/>
    <w:rsid w:val="005814E4"/>
    <w:rsid w:val="00581D9E"/>
    <w:rsid w:val="00581DC2"/>
    <w:rsid w:val="00582981"/>
    <w:rsid w:val="00583CDD"/>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3441"/>
    <w:rsid w:val="005C760A"/>
    <w:rsid w:val="005D10E3"/>
    <w:rsid w:val="005D1350"/>
    <w:rsid w:val="005D1C37"/>
    <w:rsid w:val="005D1CF5"/>
    <w:rsid w:val="005D2451"/>
    <w:rsid w:val="005D4AB6"/>
    <w:rsid w:val="005D5707"/>
    <w:rsid w:val="005D5B98"/>
    <w:rsid w:val="005D5C7F"/>
    <w:rsid w:val="005D6764"/>
    <w:rsid w:val="005D695A"/>
    <w:rsid w:val="005D783B"/>
    <w:rsid w:val="005E08A7"/>
    <w:rsid w:val="005E1471"/>
    <w:rsid w:val="005E20AC"/>
    <w:rsid w:val="005E2201"/>
    <w:rsid w:val="005E2B8E"/>
    <w:rsid w:val="005E328C"/>
    <w:rsid w:val="005E4682"/>
    <w:rsid w:val="005E4984"/>
    <w:rsid w:val="005E5483"/>
    <w:rsid w:val="005E60EE"/>
    <w:rsid w:val="005E7AB2"/>
    <w:rsid w:val="005E7CC1"/>
    <w:rsid w:val="005E7F2C"/>
    <w:rsid w:val="005F048F"/>
    <w:rsid w:val="005F0602"/>
    <w:rsid w:val="005F14C2"/>
    <w:rsid w:val="005F1532"/>
    <w:rsid w:val="005F373A"/>
    <w:rsid w:val="005F4C06"/>
    <w:rsid w:val="005F7548"/>
    <w:rsid w:val="00601674"/>
    <w:rsid w:val="006019D6"/>
    <w:rsid w:val="0060316D"/>
    <w:rsid w:val="006032E4"/>
    <w:rsid w:val="00604B9C"/>
    <w:rsid w:val="00605A6B"/>
    <w:rsid w:val="006064CB"/>
    <w:rsid w:val="00606BD9"/>
    <w:rsid w:val="0060723A"/>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F5"/>
    <w:rsid w:val="006D002E"/>
    <w:rsid w:val="006D5A4A"/>
    <w:rsid w:val="006D5A57"/>
    <w:rsid w:val="006D67D4"/>
    <w:rsid w:val="006D6E8A"/>
    <w:rsid w:val="006D71F6"/>
    <w:rsid w:val="006D76E7"/>
    <w:rsid w:val="006D7A52"/>
    <w:rsid w:val="006D7B6A"/>
    <w:rsid w:val="006E099B"/>
    <w:rsid w:val="006E20B3"/>
    <w:rsid w:val="006E307E"/>
    <w:rsid w:val="006E4491"/>
    <w:rsid w:val="006E57A1"/>
    <w:rsid w:val="006E60DB"/>
    <w:rsid w:val="006F0BBC"/>
    <w:rsid w:val="006F312D"/>
    <w:rsid w:val="007004CE"/>
    <w:rsid w:val="007018DF"/>
    <w:rsid w:val="00701D06"/>
    <w:rsid w:val="00704514"/>
    <w:rsid w:val="00705777"/>
    <w:rsid w:val="00710EE5"/>
    <w:rsid w:val="00710F54"/>
    <w:rsid w:val="00711154"/>
    <w:rsid w:val="00711975"/>
    <w:rsid w:val="00711D2E"/>
    <w:rsid w:val="00711DA4"/>
    <w:rsid w:val="00712181"/>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1615"/>
    <w:rsid w:val="00741727"/>
    <w:rsid w:val="00741E92"/>
    <w:rsid w:val="00742133"/>
    <w:rsid w:val="00742541"/>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57D8F"/>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C85"/>
    <w:rsid w:val="00787513"/>
    <w:rsid w:val="00790542"/>
    <w:rsid w:val="00791873"/>
    <w:rsid w:val="007919C0"/>
    <w:rsid w:val="00791BDA"/>
    <w:rsid w:val="007946FB"/>
    <w:rsid w:val="007948FD"/>
    <w:rsid w:val="00794CB9"/>
    <w:rsid w:val="00796B30"/>
    <w:rsid w:val="007A0ECD"/>
    <w:rsid w:val="007A15FD"/>
    <w:rsid w:val="007A1912"/>
    <w:rsid w:val="007A2D93"/>
    <w:rsid w:val="007A4CB0"/>
    <w:rsid w:val="007A6E41"/>
    <w:rsid w:val="007B04FA"/>
    <w:rsid w:val="007B1066"/>
    <w:rsid w:val="007B1942"/>
    <w:rsid w:val="007B1ADD"/>
    <w:rsid w:val="007B3162"/>
    <w:rsid w:val="007B4534"/>
    <w:rsid w:val="007B509C"/>
    <w:rsid w:val="007B62CE"/>
    <w:rsid w:val="007B6554"/>
    <w:rsid w:val="007C091A"/>
    <w:rsid w:val="007C0F86"/>
    <w:rsid w:val="007C2AC6"/>
    <w:rsid w:val="007C3CBA"/>
    <w:rsid w:val="007C70A7"/>
    <w:rsid w:val="007C7590"/>
    <w:rsid w:val="007D312E"/>
    <w:rsid w:val="007D349B"/>
    <w:rsid w:val="007D4B2D"/>
    <w:rsid w:val="007D729A"/>
    <w:rsid w:val="007E045A"/>
    <w:rsid w:val="007E11B6"/>
    <w:rsid w:val="007E11D1"/>
    <w:rsid w:val="007E19A8"/>
    <w:rsid w:val="007E2862"/>
    <w:rsid w:val="007E33C8"/>
    <w:rsid w:val="007E367B"/>
    <w:rsid w:val="007E36E6"/>
    <w:rsid w:val="007E4541"/>
    <w:rsid w:val="007E481E"/>
    <w:rsid w:val="007E4B62"/>
    <w:rsid w:val="007E6F72"/>
    <w:rsid w:val="007E78DE"/>
    <w:rsid w:val="007F0FDB"/>
    <w:rsid w:val="007F30EF"/>
    <w:rsid w:val="007F3DEB"/>
    <w:rsid w:val="007F44C5"/>
    <w:rsid w:val="007F75EA"/>
    <w:rsid w:val="007F7718"/>
    <w:rsid w:val="007F799C"/>
    <w:rsid w:val="0080166B"/>
    <w:rsid w:val="00801765"/>
    <w:rsid w:val="00804396"/>
    <w:rsid w:val="00805486"/>
    <w:rsid w:val="0080686E"/>
    <w:rsid w:val="00806B4F"/>
    <w:rsid w:val="00806E3B"/>
    <w:rsid w:val="0080739F"/>
    <w:rsid w:val="0081234C"/>
    <w:rsid w:val="00813B11"/>
    <w:rsid w:val="0081465B"/>
    <w:rsid w:val="00817D8E"/>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5FFE"/>
    <w:rsid w:val="00867EC2"/>
    <w:rsid w:val="008709F9"/>
    <w:rsid w:val="00871BEA"/>
    <w:rsid w:val="00872776"/>
    <w:rsid w:val="008746D6"/>
    <w:rsid w:val="00874ABE"/>
    <w:rsid w:val="0087589D"/>
    <w:rsid w:val="00880296"/>
    <w:rsid w:val="008824DD"/>
    <w:rsid w:val="008838A1"/>
    <w:rsid w:val="00885AFB"/>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73E7"/>
    <w:rsid w:val="008C7CA8"/>
    <w:rsid w:val="008D0753"/>
    <w:rsid w:val="008D0A7B"/>
    <w:rsid w:val="008D2971"/>
    <w:rsid w:val="008D2C17"/>
    <w:rsid w:val="008D32E7"/>
    <w:rsid w:val="008D420C"/>
    <w:rsid w:val="008D4F3F"/>
    <w:rsid w:val="008D52EC"/>
    <w:rsid w:val="008D60B7"/>
    <w:rsid w:val="008D6CC2"/>
    <w:rsid w:val="008D7083"/>
    <w:rsid w:val="008D7FE9"/>
    <w:rsid w:val="008E0110"/>
    <w:rsid w:val="008E0632"/>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21A0A"/>
    <w:rsid w:val="00921B52"/>
    <w:rsid w:val="00921F0F"/>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226"/>
    <w:rsid w:val="009363B3"/>
    <w:rsid w:val="009368D3"/>
    <w:rsid w:val="009371CE"/>
    <w:rsid w:val="009375BA"/>
    <w:rsid w:val="00940DE0"/>
    <w:rsid w:val="009419D7"/>
    <w:rsid w:val="009424AC"/>
    <w:rsid w:val="00942533"/>
    <w:rsid w:val="0094460C"/>
    <w:rsid w:val="00944E0F"/>
    <w:rsid w:val="009459D4"/>
    <w:rsid w:val="00946FA9"/>
    <w:rsid w:val="009471AD"/>
    <w:rsid w:val="00947A0E"/>
    <w:rsid w:val="00947A81"/>
    <w:rsid w:val="009509B1"/>
    <w:rsid w:val="00950F61"/>
    <w:rsid w:val="00951231"/>
    <w:rsid w:val="00951EBE"/>
    <w:rsid w:val="00962CD5"/>
    <w:rsid w:val="00963AA8"/>
    <w:rsid w:val="00963CE6"/>
    <w:rsid w:val="00965959"/>
    <w:rsid w:val="009660C6"/>
    <w:rsid w:val="009673F7"/>
    <w:rsid w:val="0096768F"/>
    <w:rsid w:val="009677E8"/>
    <w:rsid w:val="00967FFB"/>
    <w:rsid w:val="00970942"/>
    <w:rsid w:val="00970B26"/>
    <w:rsid w:val="00972875"/>
    <w:rsid w:val="009728AA"/>
    <w:rsid w:val="009732A9"/>
    <w:rsid w:val="00973E5D"/>
    <w:rsid w:val="00975B4E"/>
    <w:rsid w:val="00976704"/>
    <w:rsid w:val="00977C49"/>
    <w:rsid w:val="00977FD1"/>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1886"/>
    <w:rsid w:val="009C29DE"/>
    <w:rsid w:val="009C3758"/>
    <w:rsid w:val="009C3C3E"/>
    <w:rsid w:val="009C3FC0"/>
    <w:rsid w:val="009C4658"/>
    <w:rsid w:val="009C5259"/>
    <w:rsid w:val="009C543F"/>
    <w:rsid w:val="009C5E36"/>
    <w:rsid w:val="009C6D82"/>
    <w:rsid w:val="009C7722"/>
    <w:rsid w:val="009D03D6"/>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33E"/>
    <w:rsid w:val="009E5842"/>
    <w:rsid w:val="009F270E"/>
    <w:rsid w:val="009F3277"/>
    <w:rsid w:val="009F617D"/>
    <w:rsid w:val="009F6760"/>
    <w:rsid w:val="009F6B29"/>
    <w:rsid w:val="00A03857"/>
    <w:rsid w:val="00A038C5"/>
    <w:rsid w:val="00A04002"/>
    <w:rsid w:val="00A05D70"/>
    <w:rsid w:val="00A06633"/>
    <w:rsid w:val="00A0667A"/>
    <w:rsid w:val="00A075C0"/>
    <w:rsid w:val="00A10E89"/>
    <w:rsid w:val="00A12046"/>
    <w:rsid w:val="00A166E6"/>
    <w:rsid w:val="00A20C9E"/>
    <w:rsid w:val="00A212CE"/>
    <w:rsid w:val="00A22154"/>
    <w:rsid w:val="00A244AB"/>
    <w:rsid w:val="00A2568B"/>
    <w:rsid w:val="00A25B36"/>
    <w:rsid w:val="00A26811"/>
    <w:rsid w:val="00A2681C"/>
    <w:rsid w:val="00A30E3F"/>
    <w:rsid w:val="00A31112"/>
    <w:rsid w:val="00A314A6"/>
    <w:rsid w:val="00A323F6"/>
    <w:rsid w:val="00A3277E"/>
    <w:rsid w:val="00A3423B"/>
    <w:rsid w:val="00A368E5"/>
    <w:rsid w:val="00A36974"/>
    <w:rsid w:val="00A36BD5"/>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5917"/>
    <w:rsid w:val="00A90027"/>
    <w:rsid w:val="00A90111"/>
    <w:rsid w:val="00A9096F"/>
    <w:rsid w:val="00A91140"/>
    <w:rsid w:val="00A92C4E"/>
    <w:rsid w:val="00A938BC"/>
    <w:rsid w:val="00A95FA3"/>
    <w:rsid w:val="00A97756"/>
    <w:rsid w:val="00AA0838"/>
    <w:rsid w:val="00AA1A7C"/>
    <w:rsid w:val="00AA4088"/>
    <w:rsid w:val="00AA4880"/>
    <w:rsid w:val="00AA54B9"/>
    <w:rsid w:val="00AA68D3"/>
    <w:rsid w:val="00AA69BA"/>
    <w:rsid w:val="00AB16DB"/>
    <w:rsid w:val="00AB274D"/>
    <w:rsid w:val="00AB292A"/>
    <w:rsid w:val="00AB296F"/>
    <w:rsid w:val="00AB30C7"/>
    <w:rsid w:val="00AB3E87"/>
    <w:rsid w:val="00AB3F7E"/>
    <w:rsid w:val="00AB56DD"/>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338F"/>
    <w:rsid w:val="00AD53A3"/>
    <w:rsid w:val="00AD62F7"/>
    <w:rsid w:val="00AD6771"/>
    <w:rsid w:val="00AD79C9"/>
    <w:rsid w:val="00AD7DFE"/>
    <w:rsid w:val="00AE0625"/>
    <w:rsid w:val="00AE1771"/>
    <w:rsid w:val="00AE2756"/>
    <w:rsid w:val="00AE2953"/>
    <w:rsid w:val="00AE3B47"/>
    <w:rsid w:val="00AE4C41"/>
    <w:rsid w:val="00AE5C32"/>
    <w:rsid w:val="00AE6690"/>
    <w:rsid w:val="00AE67AA"/>
    <w:rsid w:val="00AE752B"/>
    <w:rsid w:val="00AF0203"/>
    <w:rsid w:val="00AF4066"/>
    <w:rsid w:val="00AF47E9"/>
    <w:rsid w:val="00AF4E29"/>
    <w:rsid w:val="00AF518D"/>
    <w:rsid w:val="00B01EF4"/>
    <w:rsid w:val="00B02CE6"/>
    <w:rsid w:val="00B02F93"/>
    <w:rsid w:val="00B039C4"/>
    <w:rsid w:val="00B04613"/>
    <w:rsid w:val="00B04D6F"/>
    <w:rsid w:val="00B052A1"/>
    <w:rsid w:val="00B0574C"/>
    <w:rsid w:val="00B05F33"/>
    <w:rsid w:val="00B1080F"/>
    <w:rsid w:val="00B12639"/>
    <w:rsid w:val="00B12848"/>
    <w:rsid w:val="00B13922"/>
    <w:rsid w:val="00B13BCB"/>
    <w:rsid w:val="00B13C50"/>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2732"/>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20FA"/>
    <w:rsid w:val="00BB3ECE"/>
    <w:rsid w:val="00BB61BF"/>
    <w:rsid w:val="00BB69A4"/>
    <w:rsid w:val="00BB73C6"/>
    <w:rsid w:val="00BC03AC"/>
    <w:rsid w:val="00BC0F70"/>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E6DB0"/>
    <w:rsid w:val="00BF071E"/>
    <w:rsid w:val="00BF264A"/>
    <w:rsid w:val="00BF27DD"/>
    <w:rsid w:val="00BF3095"/>
    <w:rsid w:val="00BF37AE"/>
    <w:rsid w:val="00BF3964"/>
    <w:rsid w:val="00BF573A"/>
    <w:rsid w:val="00BF7255"/>
    <w:rsid w:val="00BF765B"/>
    <w:rsid w:val="00C02FE6"/>
    <w:rsid w:val="00C06986"/>
    <w:rsid w:val="00C07A46"/>
    <w:rsid w:val="00C108C8"/>
    <w:rsid w:val="00C116BF"/>
    <w:rsid w:val="00C13747"/>
    <w:rsid w:val="00C17627"/>
    <w:rsid w:val="00C17DD2"/>
    <w:rsid w:val="00C20A9C"/>
    <w:rsid w:val="00C20B80"/>
    <w:rsid w:val="00C21DC6"/>
    <w:rsid w:val="00C22BA0"/>
    <w:rsid w:val="00C23E5E"/>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7B92"/>
    <w:rsid w:val="00C5046D"/>
    <w:rsid w:val="00C50F80"/>
    <w:rsid w:val="00C52516"/>
    <w:rsid w:val="00C52B3F"/>
    <w:rsid w:val="00C56AEE"/>
    <w:rsid w:val="00C574ED"/>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0B7E"/>
    <w:rsid w:val="00C91B1D"/>
    <w:rsid w:val="00C924EF"/>
    <w:rsid w:val="00C92871"/>
    <w:rsid w:val="00C93568"/>
    <w:rsid w:val="00C93802"/>
    <w:rsid w:val="00C93E3E"/>
    <w:rsid w:val="00C9493D"/>
    <w:rsid w:val="00C95117"/>
    <w:rsid w:val="00C95900"/>
    <w:rsid w:val="00C95914"/>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B39"/>
    <w:rsid w:val="00CD3856"/>
    <w:rsid w:val="00CD438E"/>
    <w:rsid w:val="00CD454B"/>
    <w:rsid w:val="00CD4576"/>
    <w:rsid w:val="00CD4BFE"/>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243D"/>
    <w:rsid w:val="00D0369D"/>
    <w:rsid w:val="00D03A9D"/>
    <w:rsid w:val="00D04ED0"/>
    <w:rsid w:val="00D0575A"/>
    <w:rsid w:val="00D06C82"/>
    <w:rsid w:val="00D10327"/>
    <w:rsid w:val="00D12B2A"/>
    <w:rsid w:val="00D134D5"/>
    <w:rsid w:val="00D142CD"/>
    <w:rsid w:val="00D147E6"/>
    <w:rsid w:val="00D21CAB"/>
    <w:rsid w:val="00D247C5"/>
    <w:rsid w:val="00D24840"/>
    <w:rsid w:val="00D25E60"/>
    <w:rsid w:val="00D31B0A"/>
    <w:rsid w:val="00D32982"/>
    <w:rsid w:val="00D33CC4"/>
    <w:rsid w:val="00D33D6F"/>
    <w:rsid w:val="00D34133"/>
    <w:rsid w:val="00D34279"/>
    <w:rsid w:val="00D35F97"/>
    <w:rsid w:val="00D36274"/>
    <w:rsid w:val="00D36C39"/>
    <w:rsid w:val="00D379C8"/>
    <w:rsid w:val="00D40D58"/>
    <w:rsid w:val="00D425CA"/>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35F0"/>
    <w:rsid w:val="00D738DD"/>
    <w:rsid w:val="00D73B3F"/>
    <w:rsid w:val="00D73C9D"/>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7517"/>
    <w:rsid w:val="00D97733"/>
    <w:rsid w:val="00D97895"/>
    <w:rsid w:val="00DA02FA"/>
    <w:rsid w:val="00DA2C8A"/>
    <w:rsid w:val="00DA2EFD"/>
    <w:rsid w:val="00DA6C03"/>
    <w:rsid w:val="00DA76F3"/>
    <w:rsid w:val="00DA7894"/>
    <w:rsid w:val="00DB090F"/>
    <w:rsid w:val="00DB21A9"/>
    <w:rsid w:val="00DB2894"/>
    <w:rsid w:val="00DB386F"/>
    <w:rsid w:val="00DB3B1A"/>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66C1"/>
    <w:rsid w:val="00DD7CE3"/>
    <w:rsid w:val="00DE065A"/>
    <w:rsid w:val="00DE0A14"/>
    <w:rsid w:val="00DE1828"/>
    <w:rsid w:val="00DE244C"/>
    <w:rsid w:val="00DE4BB1"/>
    <w:rsid w:val="00DE5902"/>
    <w:rsid w:val="00DE5D70"/>
    <w:rsid w:val="00DE5EAB"/>
    <w:rsid w:val="00DE67E5"/>
    <w:rsid w:val="00DE706D"/>
    <w:rsid w:val="00DE75D3"/>
    <w:rsid w:val="00DE784B"/>
    <w:rsid w:val="00DE7D1A"/>
    <w:rsid w:val="00DF22F9"/>
    <w:rsid w:val="00DF3BA7"/>
    <w:rsid w:val="00DF3C92"/>
    <w:rsid w:val="00DF566B"/>
    <w:rsid w:val="00DF7197"/>
    <w:rsid w:val="00E00077"/>
    <w:rsid w:val="00E03A5D"/>
    <w:rsid w:val="00E0634C"/>
    <w:rsid w:val="00E07E38"/>
    <w:rsid w:val="00E13EF0"/>
    <w:rsid w:val="00E152F0"/>
    <w:rsid w:val="00E157E8"/>
    <w:rsid w:val="00E15B6A"/>
    <w:rsid w:val="00E15C07"/>
    <w:rsid w:val="00E16B4B"/>
    <w:rsid w:val="00E1751B"/>
    <w:rsid w:val="00E206E2"/>
    <w:rsid w:val="00E21795"/>
    <w:rsid w:val="00E21C01"/>
    <w:rsid w:val="00E23C09"/>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2BA9"/>
    <w:rsid w:val="00E438F7"/>
    <w:rsid w:val="00E43956"/>
    <w:rsid w:val="00E43F67"/>
    <w:rsid w:val="00E4407F"/>
    <w:rsid w:val="00E4439C"/>
    <w:rsid w:val="00E45DB2"/>
    <w:rsid w:val="00E45E95"/>
    <w:rsid w:val="00E479B1"/>
    <w:rsid w:val="00E50CBE"/>
    <w:rsid w:val="00E5115A"/>
    <w:rsid w:val="00E520DF"/>
    <w:rsid w:val="00E52166"/>
    <w:rsid w:val="00E534F2"/>
    <w:rsid w:val="00E53C41"/>
    <w:rsid w:val="00E5498D"/>
    <w:rsid w:val="00E54BDB"/>
    <w:rsid w:val="00E54D07"/>
    <w:rsid w:val="00E55B03"/>
    <w:rsid w:val="00E55E06"/>
    <w:rsid w:val="00E5653A"/>
    <w:rsid w:val="00E56B1F"/>
    <w:rsid w:val="00E57599"/>
    <w:rsid w:val="00E57D2F"/>
    <w:rsid w:val="00E6139F"/>
    <w:rsid w:val="00E6443D"/>
    <w:rsid w:val="00E64853"/>
    <w:rsid w:val="00E64AE1"/>
    <w:rsid w:val="00E65F60"/>
    <w:rsid w:val="00E667B7"/>
    <w:rsid w:val="00E667DF"/>
    <w:rsid w:val="00E723B9"/>
    <w:rsid w:val="00E72798"/>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6164"/>
    <w:rsid w:val="00EB0FBD"/>
    <w:rsid w:val="00EB1D61"/>
    <w:rsid w:val="00EB216D"/>
    <w:rsid w:val="00EB275E"/>
    <w:rsid w:val="00EB3FD2"/>
    <w:rsid w:val="00EB4AD9"/>
    <w:rsid w:val="00EB5112"/>
    <w:rsid w:val="00EB5F26"/>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13FE"/>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0FC"/>
    <w:rsid w:val="00EF6A59"/>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8B7"/>
    <w:rsid w:val="00F233EE"/>
    <w:rsid w:val="00F23A43"/>
    <w:rsid w:val="00F24735"/>
    <w:rsid w:val="00F24BCC"/>
    <w:rsid w:val="00F27611"/>
    <w:rsid w:val="00F306CB"/>
    <w:rsid w:val="00F3113A"/>
    <w:rsid w:val="00F32617"/>
    <w:rsid w:val="00F34E07"/>
    <w:rsid w:val="00F34E31"/>
    <w:rsid w:val="00F352A8"/>
    <w:rsid w:val="00F35507"/>
    <w:rsid w:val="00F41120"/>
    <w:rsid w:val="00F41981"/>
    <w:rsid w:val="00F41D96"/>
    <w:rsid w:val="00F42EB2"/>
    <w:rsid w:val="00F43AFC"/>
    <w:rsid w:val="00F440E0"/>
    <w:rsid w:val="00F44147"/>
    <w:rsid w:val="00F4435A"/>
    <w:rsid w:val="00F4450F"/>
    <w:rsid w:val="00F44F9B"/>
    <w:rsid w:val="00F45F01"/>
    <w:rsid w:val="00F4634D"/>
    <w:rsid w:val="00F47056"/>
    <w:rsid w:val="00F4727D"/>
    <w:rsid w:val="00F50EFC"/>
    <w:rsid w:val="00F51AF5"/>
    <w:rsid w:val="00F51BF8"/>
    <w:rsid w:val="00F52D04"/>
    <w:rsid w:val="00F52D8F"/>
    <w:rsid w:val="00F53A40"/>
    <w:rsid w:val="00F541ED"/>
    <w:rsid w:val="00F56BBF"/>
    <w:rsid w:val="00F56CB2"/>
    <w:rsid w:val="00F573A4"/>
    <w:rsid w:val="00F57B24"/>
    <w:rsid w:val="00F603FB"/>
    <w:rsid w:val="00F6057B"/>
    <w:rsid w:val="00F65C63"/>
    <w:rsid w:val="00F66EB1"/>
    <w:rsid w:val="00F74355"/>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3EC"/>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7A33"/>
    <w:rsid w:val="00FE1129"/>
    <w:rsid w:val="00FE1208"/>
    <w:rsid w:val="00FE33B2"/>
    <w:rsid w:val="00FE433C"/>
    <w:rsid w:val="00FE4D6C"/>
    <w:rsid w:val="00FE5AFA"/>
    <w:rsid w:val="00FE703E"/>
    <w:rsid w:val="00FE7618"/>
    <w:rsid w:val="00FF114E"/>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in.kilgi@rmk.ee" TargetMode="External"/><Relationship Id="rId4" Type="http://schemas.openxmlformats.org/officeDocument/2006/relationships/settings" Target="settings.xml"/><Relationship Id="rId9" Type="http://schemas.openxmlformats.org/officeDocument/2006/relationships/hyperlink" Target="mailto:rein.kilgi@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758</TotalTime>
  <Pages>9</Pages>
  <Words>4274</Words>
  <Characters>24365</Characters>
  <Application>Microsoft Office Word</Application>
  <DocSecurity>0</DocSecurity>
  <Lines>203</Lines>
  <Paragraphs>57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28582</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60</cp:revision>
  <cp:lastPrinted>2009-10-14T12:22:00Z</cp:lastPrinted>
  <dcterms:created xsi:type="dcterms:W3CDTF">2022-09-01T10:34:00Z</dcterms:created>
  <dcterms:modified xsi:type="dcterms:W3CDTF">2023-01-18T13:17:00Z</dcterms:modified>
</cp:coreProperties>
</file>